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1A6" w:rsidRPr="00BE0263" w:rsidRDefault="00711FB6" w:rsidP="00BE0263">
      <w:pPr>
        <w:spacing w:line="240" w:lineRule="auto"/>
        <w:jc w:val="center"/>
        <w:rPr>
          <w:sz w:val="24"/>
          <w:szCs w:val="24"/>
          <w:lang w:eastAsia="zh-CN"/>
        </w:rPr>
      </w:pPr>
      <w:r w:rsidRPr="00BE0263">
        <w:rPr>
          <w:rFonts w:hint="eastAsia"/>
          <w:b/>
          <w:bCs/>
          <w:sz w:val="24"/>
          <w:szCs w:val="24"/>
          <w:lang w:eastAsia="zh-CN"/>
        </w:rPr>
        <w:t>六年级上册数学单元测试</w:t>
      </w:r>
      <w:r w:rsidRPr="00BE0263">
        <w:rPr>
          <w:rFonts w:hint="eastAsia"/>
          <w:b/>
          <w:bCs/>
          <w:sz w:val="24"/>
          <w:szCs w:val="24"/>
          <w:lang w:eastAsia="zh-CN"/>
        </w:rPr>
        <w:t>-3.</w:t>
      </w:r>
      <w:r w:rsidRPr="00BE0263">
        <w:rPr>
          <w:rFonts w:hint="eastAsia"/>
          <w:b/>
          <w:bCs/>
          <w:sz w:val="24"/>
          <w:szCs w:val="24"/>
          <w:lang w:eastAsia="zh-CN"/>
        </w:rPr>
        <w:t>百分数</w:t>
      </w:r>
      <w:r w:rsidRPr="00BE0263">
        <w:rPr>
          <w:rFonts w:hint="eastAsia"/>
          <w:b/>
          <w:bCs/>
          <w:sz w:val="24"/>
          <w:szCs w:val="24"/>
          <w:lang w:eastAsia="zh-CN"/>
        </w:rPr>
        <w:t xml:space="preserve"> </w:t>
      </w:r>
    </w:p>
    <w:p w:rsidR="002C11A6" w:rsidRPr="00BE0263" w:rsidRDefault="00453417" w:rsidP="00BE0263">
      <w:pPr>
        <w:spacing w:line="240" w:lineRule="auto"/>
        <w:rPr>
          <w:sz w:val="24"/>
          <w:szCs w:val="24"/>
          <w:lang w:eastAsia="zh-CN"/>
        </w:rPr>
      </w:pPr>
      <w:r w:rsidRPr="00BE0263">
        <w:rPr>
          <w:b/>
          <w:bCs/>
          <w:sz w:val="24"/>
          <w:szCs w:val="24"/>
          <w:lang w:eastAsia="zh-CN"/>
        </w:rPr>
        <w:t>一、单选题</w:t>
      </w:r>
      <w:r w:rsidRPr="00BE0263">
        <w:rPr>
          <w:b/>
          <w:bCs/>
          <w:sz w:val="24"/>
          <w:szCs w:val="24"/>
          <w:lang w:eastAsia="zh-CN"/>
        </w:rPr>
        <w:t xml:space="preserve">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1.</w:t>
      </w:r>
      <w:r w:rsidRPr="00BE0263">
        <w:rPr>
          <w:sz w:val="24"/>
          <w:szCs w:val="24"/>
          <w:lang w:eastAsia="zh-CN"/>
        </w:rPr>
        <w:t>工程队做一项工程全部完工，工程队做了这项工程的（</w:t>
      </w:r>
      <w:r w:rsidRPr="00BE0263">
        <w:rPr>
          <w:sz w:val="24"/>
          <w:szCs w:val="24"/>
          <w:lang w:eastAsia="zh-CN"/>
        </w:rPr>
        <w:t xml:space="preserve">  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 xml:space="preserve">            </w:t>
      </w:r>
    </w:p>
    <w:p w:rsidR="002C11A6" w:rsidRPr="00BE0263" w:rsidRDefault="00453417" w:rsidP="00BE0263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A. 120%                                       </w:t>
      </w:r>
      <w:r w:rsidR="00BE1EF6" w:rsidRPr="00BE0263">
        <w:rPr>
          <w:noProof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85pt;height:2.8pt;visibility:visible;mso-wrap-style:square">
            <v:imagedata r:id="rId10" o:title=""/>
          </v:shape>
        </w:pict>
      </w:r>
      <w:r w:rsidRPr="00BE0263">
        <w:rPr>
          <w:sz w:val="24"/>
          <w:szCs w:val="24"/>
          <w:lang w:eastAsia="zh-CN"/>
        </w:rPr>
        <w:t>B. 90%                                       </w:t>
      </w:r>
      <w:r w:rsidR="00BE1EF6" w:rsidRPr="00BE0263">
        <w:rPr>
          <w:noProof/>
          <w:sz w:val="24"/>
          <w:szCs w:val="24"/>
          <w:lang w:eastAsia="zh-CN"/>
        </w:rPr>
        <w:pict>
          <v:shape id="图片 2" o:spid="_x0000_i1026" type="#_x0000_t75" style="width:1.85pt;height:2.8pt;visibility:visible;mso-wrap-style:square">
            <v:imagedata r:id="rId10" o:title=""/>
          </v:shape>
        </w:pict>
      </w:r>
      <w:r w:rsidRPr="00BE0263">
        <w:rPr>
          <w:sz w:val="24"/>
          <w:szCs w:val="24"/>
          <w:lang w:eastAsia="zh-CN"/>
        </w:rPr>
        <w:t>C. 100%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2.</w:t>
      </w:r>
      <w:r w:rsidRPr="00BE0263">
        <w:rPr>
          <w:sz w:val="24"/>
          <w:szCs w:val="24"/>
          <w:lang w:eastAsia="zh-CN"/>
        </w:rPr>
        <w:t>在</w:t>
      </w:r>
      <w:r w:rsidRPr="00BE0263">
        <w:rPr>
          <w:sz w:val="24"/>
          <w:szCs w:val="24"/>
          <w:lang w:eastAsia="zh-CN"/>
        </w:rPr>
        <w:t>400</w:t>
      </w:r>
      <w:r w:rsidRPr="00BE0263">
        <w:rPr>
          <w:sz w:val="24"/>
          <w:szCs w:val="24"/>
          <w:lang w:eastAsia="zh-CN"/>
        </w:rPr>
        <w:t>克水中加入</w:t>
      </w:r>
      <w:r w:rsidRPr="00BE0263">
        <w:rPr>
          <w:sz w:val="24"/>
          <w:szCs w:val="24"/>
          <w:lang w:eastAsia="zh-CN"/>
        </w:rPr>
        <w:t>100</w:t>
      </w:r>
      <w:r w:rsidRPr="00BE0263">
        <w:rPr>
          <w:sz w:val="24"/>
          <w:szCs w:val="24"/>
          <w:lang w:eastAsia="zh-CN"/>
        </w:rPr>
        <w:t>克盐，这种盐水的含盐率是</w:t>
      </w:r>
      <w:r w:rsidRPr="00BE0263">
        <w:rPr>
          <w:sz w:val="24"/>
          <w:szCs w:val="24"/>
          <w:lang w:eastAsia="zh-CN"/>
        </w:rPr>
        <w:t>(    )</w:t>
      </w:r>
      <w:r w:rsidRPr="00BE0263">
        <w:rPr>
          <w:sz w:val="24"/>
          <w:szCs w:val="24"/>
          <w:lang w:eastAsia="zh-CN"/>
        </w:rPr>
        <w:t>。</w:t>
      </w:r>
      <w:r w:rsidRPr="00BE0263">
        <w:rPr>
          <w:sz w:val="24"/>
          <w:szCs w:val="24"/>
          <w:lang w:eastAsia="zh-CN"/>
        </w:rPr>
        <w:t xml:space="preserve">            </w:t>
      </w:r>
    </w:p>
    <w:p w:rsidR="002C11A6" w:rsidRPr="00BE0263" w:rsidRDefault="00453417" w:rsidP="00BE0263">
      <w:pPr>
        <w:spacing w:after="0" w:line="240" w:lineRule="auto"/>
        <w:ind w:left="150"/>
        <w:rPr>
          <w:sz w:val="24"/>
          <w:szCs w:val="24"/>
        </w:rPr>
      </w:pPr>
      <w:r w:rsidRPr="00BE0263">
        <w:rPr>
          <w:sz w:val="24"/>
          <w:szCs w:val="24"/>
        </w:rPr>
        <w:t>A. 80%                                    </w:t>
      </w:r>
      <w:r w:rsidR="00BE1EF6" w:rsidRPr="00BE0263">
        <w:rPr>
          <w:noProof/>
          <w:sz w:val="24"/>
          <w:szCs w:val="24"/>
          <w:lang w:eastAsia="zh-CN"/>
        </w:rPr>
        <w:pict>
          <v:shape id="图片 3" o:spid="_x0000_i1027" type="#_x0000_t75" style="width:1.85pt;height:2.8pt;visibility:visible;mso-wrap-style:square">
            <v:imagedata r:id="rId10" o:title=""/>
          </v:shape>
        </w:pict>
      </w:r>
      <w:r w:rsidRPr="00BE0263">
        <w:rPr>
          <w:sz w:val="24"/>
          <w:szCs w:val="24"/>
        </w:rPr>
        <w:t>B. 25%                                    </w:t>
      </w:r>
      <w:r w:rsidR="00BE1EF6" w:rsidRPr="00BE0263">
        <w:rPr>
          <w:noProof/>
          <w:sz w:val="24"/>
          <w:szCs w:val="24"/>
          <w:lang w:eastAsia="zh-CN"/>
        </w:rPr>
        <w:pict>
          <v:shape id="图片 4" o:spid="_x0000_i1028" type="#_x0000_t75" style="width:1.85pt;height:2.8pt;visibility:visible;mso-wrap-style:square">
            <v:imagedata r:id="rId10" o:title=""/>
          </v:shape>
        </w:pict>
      </w:r>
      <w:r w:rsidRPr="00BE0263">
        <w:rPr>
          <w:sz w:val="24"/>
          <w:szCs w:val="24"/>
        </w:rPr>
        <w:t>C. 20%                                    </w:t>
      </w:r>
      <w:r w:rsidR="00BE1EF6" w:rsidRPr="00BE0263">
        <w:rPr>
          <w:noProof/>
          <w:sz w:val="24"/>
          <w:szCs w:val="24"/>
          <w:lang w:eastAsia="zh-CN"/>
        </w:rPr>
        <w:pict>
          <v:shape id="图片 5" o:spid="_x0000_i1029" type="#_x0000_t75" style="width:1.85pt;height:2.8pt;visibility:visible;mso-wrap-style:square">
            <v:imagedata r:id="rId10" o:title=""/>
          </v:shape>
        </w:pict>
      </w:r>
      <w:r w:rsidRPr="00BE0263">
        <w:rPr>
          <w:sz w:val="24"/>
          <w:szCs w:val="24"/>
        </w:rPr>
        <w:t>D. 40%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</w:rPr>
      </w:pPr>
      <w:r w:rsidRPr="00BE0263">
        <w:rPr>
          <w:sz w:val="24"/>
          <w:szCs w:val="24"/>
        </w:rPr>
        <w:t>3.</w:t>
      </w:r>
      <w:r w:rsidRPr="00BE0263">
        <w:rPr>
          <w:sz w:val="24"/>
          <w:szCs w:val="24"/>
        </w:rPr>
        <w:t>把</w:t>
      </w:r>
      <w:r w:rsidRPr="00BE0263">
        <w:rPr>
          <w:sz w:val="24"/>
          <w:szCs w:val="24"/>
        </w:rPr>
        <w:t>10</w:t>
      </w:r>
      <w:r w:rsidRPr="00BE0263">
        <w:rPr>
          <w:sz w:val="24"/>
          <w:szCs w:val="24"/>
        </w:rPr>
        <w:t>克糖放入</w:t>
      </w:r>
      <w:r w:rsidRPr="00BE0263">
        <w:rPr>
          <w:sz w:val="24"/>
          <w:szCs w:val="24"/>
        </w:rPr>
        <w:t>100</w:t>
      </w:r>
      <w:r w:rsidRPr="00BE0263">
        <w:rPr>
          <w:sz w:val="24"/>
          <w:szCs w:val="24"/>
        </w:rPr>
        <w:t>克水中混合成糖水，糖水的含糖率（</w:t>
      </w:r>
      <w:r w:rsidRPr="00BE0263">
        <w:rPr>
          <w:sz w:val="24"/>
          <w:szCs w:val="24"/>
        </w:rPr>
        <w:t xml:space="preserve">   </w:t>
      </w:r>
      <w:r w:rsidRPr="00BE0263">
        <w:rPr>
          <w:sz w:val="24"/>
          <w:szCs w:val="24"/>
        </w:rPr>
        <w:t>）。</w:t>
      </w:r>
      <w:r w:rsidRPr="00BE0263">
        <w:rPr>
          <w:sz w:val="24"/>
          <w:szCs w:val="24"/>
        </w:rPr>
        <w:t xml:space="preserve">            </w:t>
      </w:r>
    </w:p>
    <w:p w:rsidR="002C11A6" w:rsidRPr="00BE0263" w:rsidRDefault="00453417" w:rsidP="00BE0263">
      <w:pPr>
        <w:spacing w:after="0" w:line="240" w:lineRule="auto"/>
        <w:ind w:left="150"/>
        <w:rPr>
          <w:sz w:val="24"/>
          <w:szCs w:val="24"/>
        </w:rPr>
      </w:pPr>
      <w:r w:rsidRPr="00BE0263">
        <w:rPr>
          <w:sz w:val="24"/>
          <w:szCs w:val="24"/>
        </w:rPr>
        <w:t>A. </w:t>
      </w:r>
      <w:r w:rsidRPr="00BE0263">
        <w:rPr>
          <w:sz w:val="24"/>
          <w:szCs w:val="24"/>
        </w:rPr>
        <w:t>等于</w:t>
      </w:r>
      <w:r w:rsidRPr="00BE0263">
        <w:rPr>
          <w:sz w:val="24"/>
          <w:szCs w:val="24"/>
        </w:rPr>
        <w:t>10%                           </w:t>
      </w:r>
      <w:r w:rsidR="00BE1EF6" w:rsidRPr="00BE0263">
        <w:rPr>
          <w:noProof/>
          <w:sz w:val="24"/>
          <w:szCs w:val="24"/>
          <w:lang w:eastAsia="zh-CN"/>
        </w:rPr>
        <w:pict>
          <v:shape id="图片 6" o:spid="_x0000_i1030" type="#_x0000_t75" style="width:1.85pt;height:2.8pt;visibility:visible;mso-wrap-style:square">
            <v:imagedata r:id="rId10" o:title=""/>
          </v:shape>
        </w:pict>
      </w:r>
      <w:r w:rsidRPr="00BE0263">
        <w:rPr>
          <w:sz w:val="24"/>
          <w:szCs w:val="24"/>
        </w:rPr>
        <w:t>B. </w:t>
      </w:r>
      <w:r w:rsidRPr="00BE0263">
        <w:rPr>
          <w:sz w:val="24"/>
          <w:szCs w:val="24"/>
        </w:rPr>
        <w:t>大于</w:t>
      </w:r>
      <w:r w:rsidRPr="00BE0263">
        <w:rPr>
          <w:sz w:val="24"/>
          <w:szCs w:val="24"/>
        </w:rPr>
        <w:t>10%                           </w:t>
      </w:r>
      <w:r w:rsidR="00BE1EF6" w:rsidRPr="00BE0263">
        <w:rPr>
          <w:noProof/>
          <w:sz w:val="24"/>
          <w:szCs w:val="24"/>
          <w:lang w:eastAsia="zh-CN"/>
        </w:rPr>
        <w:pict>
          <v:shape id="图片 7" o:spid="_x0000_i1031" type="#_x0000_t75" style="width:1.85pt;height:2.8pt;visibility:visible;mso-wrap-style:square">
            <v:imagedata r:id="rId10" o:title=""/>
          </v:shape>
        </w:pict>
      </w:r>
      <w:r w:rsidRPr="00BE0263">
        <w:rPr>
          <w:sz w:val="24"/>
          <w:szCs w:val="24"/>
        </w:rPr>
        <w:t>C. </w:t>
      </w:r>
      <w:r w:rsidRPr="00BE0263">
        <w:rPr>
          <w:sz w:val="24"/>
          <w:szCs w:val="24"/>
        </w:rPr>
        <w:t>小于</w:t>
      </w:r>
      <w:r w:rsidRPr="00BE0263">
        <w:rPr>
          <w:sz w:val="24"/>
          <w:szCs w:val="24"/>
        </w:rPr>
        <w:t>10%                           </w:t>
      </w:r>
      <w:r w:rsidR="00BE1EF6" w:rsidRPr="00BE0263">
        <w:rPr>
          <w:noProof/>
          <w:sz w:val="24"/>
          <w:szCs w:val="24"/>
          <w:lang w:eastAsia="zh-CN"/>
        </w:rPr>
        <w:pict>
          <v:shape id="图片 8" o:spid="_x0000_i1032" type="#_x0000_t75" style="width:1.85pt;height:2.8pt;visibility:visible;mso-wrap-style:square">
            <v:imagedata r:id="rId10" o:title=""/>
          </v:shape>
        </w:pict>
      </w:r>
      <w:r w:rsidRPr="00BE0263">
        <w:rPr>
          <w:sz w:val="24"/>
          <w:szCs w:val="24"/>
        </w:rPr>
        <w:t>D. </w:t>
      </w:r>
      <w:r w:rsidRPr="00BE0263">
        <w:rPr>
          <w:sz w:val="24"/>
          <w:szCs w:val="24"/>
        </w:rPr>
        <w:t>大于</w:t>
      </w:r>
      <w:r w:rsidRPr="00BE0263">
        <w:rPr>
          <w:sz w:val="24"/>
          <w:szCs w:val="24"/>
        </w:rPr>
        <w:t>12%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4.</w:t>
      </w:r>
      <w:r w:rsidRPr="00BE0263">
        <w:rPr>
          <w:sz w:val="24"/>
          <w:szCs w:val="24"/>
          <w:lang w:eastAsia="zh-CN"/>
        </w:rPr>
        <w:t>栽了一批树苗，成活</w:t>
      </w:r>
      <w:r w:rsidRPr="00BE0263">
        <w:rPr>
          <w:sz w:val="24"/>
          <w:szCs w:val="24"/>
          <w:lang w:eastAsia="zh-CN"/>
        </w:rPr>
        <w:t>40</w:t>
      </w:r>
      <w:r w:rsidRPr="00BE0263">
        <w:rPr>
          <w:sz w:val="24"/>
          <w:szCs w:val="24"/>
          <w:lang w:eastAsia="zh-CN"/>
        </w:rPr>
        <w:t>棵，死亡</w:t>
      </w:r>
      <w:r w:rsidRPr="00BE0263">
        <w:rPr>
          <w:sz w:val="24"/>
          <w:szCs w:val="24"/>
          <w:lang w:eastAsia="zh-CN"/>
        </w:rPr>
        <w:t>10</w:t>
      </w:r>
      <w:r w:rsidRPr="00BE0263">
        <w:rPr>
          <w:sz w:val="24"/>
          <w:szCs w:val="24"/>
          <w:lang w:eastAsia="zh-CN"/>
        </w:rPr>
        <w:t>棵，这批树苗的成活率是（</w:t>
      </w:r>
      <w:r w:rsidRPr="00BE0263">
        <w:rPr>
          <w:sz w:val="24"/>
          <w:szCs w:val="24"/>
          <w:lang w:eastAsia="zh-CN"/>
        </w:rPr>
        <w:t xml:space="preserve">   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 xml:space="preserve">            </w:t>
      </w:r>
      <w:bookmarkStart w:id="0" w:name="_GoBack"/>
      <w:bookmarkEnd w:id="0"/>
    </w:p>
    <w:p w:rsidR="002C11A6" w:rsidRPr="00BE0263" w:rsidRDefault="00453417" w:rsidP="00BE0263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A. 75%                                     B. 80%                                     C. 25%                                     D. 20%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5.</w:t>
      </w:r>
      <w:r w:rsidRPr="00BE0263">
        <w:rPr>
          <w:sz w:val="24"/>
          <w:szCs w:val="24"/>
          <w:lang w:eastAsia="zh-CN"/>
        </w:rPr>
        <w:t>小李十月份比九月份交的水费少</w:t>
      </w:r>
      <w:r w:rsidRPr="00BE0263">
        <w:rPr>
          <w:sz w:val="24"/>
          <w:szCs w:val="24"/>
          <w:lang w:eastAsia="zh-CN"/>
        </w:rPr>
        <w:t>3.6</w:t>
      </w:r>
      <w:r w:rsidRPr="00BE0263">
        <w:rPr>
          <w:sz w:val="24"/>
          <w:szCs w:val="24"/>
          <w:lang w:eastAsia="zh-CN"/>
        </w:rPr>
        <w:t>元，比九月份节约了</w:t>
      </w:r>
      <w:r w:rsidRPr="00BE0263">
        <w:rPr>
          <w:sz w:val="24"/>
          <w:szCs w:val="24"/>
          <w:lang w:eastAsia="zh-CN"/>
        </w:rPr>
        <w:t>15%</w:t>
      </w:r>
      <w:r w:rsidRPr="00BE0263">
        <w:rPr>
          <w:sz w:val="24"/>
          <w:szCs w:val="24"/>
          <w:lang w:eastAsia="zh-CN"/>
        </w:rPr>
        <w:t>，小李九月份交水费（</w:t>
      </w:r>
      <w:r w:rsidRPr="00BE0263">
        <w:rPr>
          <w:sz w:val="24"/>
          <w:szCs w:val="24"/>
          <w:lang w:eastAsia="zh-CN"/>
        </w:rPr>
        <w:t xml:space="preserve">    </w:t>
      </w:r>
      <w:r w:rsidRPr="00BE0263">
        <w:rPr>
          <w:sz w:val="24"/>
          <w:szCs w:val="24"/>
          <w:lang w:eastAsia="zh-CN"/>
        </w:rPr>
        <w:t>）元。</w:t>
      </w:r>
      <w:r w:rsidRPr="00BE0263">
        <w:rPr>
          <w:sz w:val="24"/>
          <w:szCs w:val="24"/>
          <w:lang w:eastAsia="zh-CN"/>
        </w:rPr>
        <w:t xml:space="preserve">            </w:t>
      </w:r>
    </w:p>
    <w:p w:rsidR="002C11A6" w:rsidRPr="00BE0263" w:rsidRDefault="00453417" w:rsidP="00BE0263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A. 27.6                                       B. 24                                       C. 20.4                                       D. 36</w:t>
      </w:r>
    </w:p>
    <w:p w:rsidR="002C11A6" w:rsidRPr="00BE0263" w:rsidRDefault="00453417" w:rsidP="00BE0263">
      <w:pPr>
        <w:spacing w:line="240" w:lineRule="auto"/>
        <w:rPr>
          <w:sz w:val="24"/>
          <w:szCs w:val="24"/>
          <w:lang w:eastAsia="zh-CN"/>
        </w:rPr>
      </w:pPr>
      <w:r w:rsidRPr="00BE0263">
        <w:rPr>
          <w:b/>
          <w:bCs/>
          <w:sz w:val="24"/>
          <w:szCs w:val="24"/>
          <w:lang w:eastAsia="zh-CN"/>
        </w:rPr>
        <w:t>二、判断题</w:t>
      </w:r>
      <w:r w:rsidRPr="00BE0263">
        <w:rPr>
          <w:b/>
          <w:bCs/>
          <w:sz w:val="24"/>
          <w:szCs w:val="24"/>
          <w:lang w:eastAsia="zh-CN"/>
        </w:rPr>
        <w:t xml:space="preserve">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6.</w:t>
      </w:r>
      <w:r w:rsidRPr="00BE0263">
        <w:rPr>
          <w:sz w:val="24"/>
          <w:szCs w:val="24"/>
          <w:lang w:eastAsia="zh-CN"/>
        </w:rPr>
        <w:t>把</w:t>
      </w:r>
      <w:r w:rsidRPr="00BE0263">
        <w:rPr>
          <w:sz w:val="24"/>
          <w:szCs w:val="24"/>
          <w:lang w:eastAsia="zh-CN"/>
        </w:rPr>
        <w:t>12.5%</w:t>
      </w:r>
      <w:r w:rsidRPr="00BE0263">
        <w:rPr>
          <w:sz w:val="24"/>
          <w:szCs w:val="24"/>
          <w:lang w:eastAsia="zh-CN"/>
        </w:rPr>
        <w:t>的百分号去掉，这个数就扩大到原来的</w:t>
      </w:r>
      <w:r w:rsidRPr="00BE0263">
        <w:rPr>
          <w:sz w:val="24"/>
          <w:szCs w:val="24"/>
          <w:lang w:eastAsia="zh-CN"/>
        </w:rPr>
        <w:t>100</w:t>
      </w:r>
      <w:r w:rsidRPr="00BE0263">
        <w:rPr>
          <w:sz w:val="24"/>
          <w:szCs w:val="24"/>
          <w:lang w:eastAsia="zh-CN"/>
        </w:rPr>
        <w:t>倍。</w:t>
      </w:r>
      <w:r w:rsidRPr="00BE0263">
        <w:rPr>
          <w:sz w:val="24"/>
          <w:szCs w:val="24"/>
          <w:lang w:eastAsia="zh-CN"/>
        </w:rPr>
        <w:t xml:space="preserve"> 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 xml:space="preserve">7.1 </w:t>
      </w:r>
      <w:r w:rsidRPr="00BE0263">
        <w:rPr>
          <w:sz w:val="24"/>
          <w:szCs w:val="24"/>
          <w:lang w:eastAsia="zh-CN"/>
        </w:rPr>
        <w:t>米的</w:t>
      </w:r>
      <w:r w:rsidRPr="00BE0263">
        <w:rPr>
          <w:sz w:val="24"/>
          <w:szCs w:val="24"/>
          <w:lang w:eastAsia="zh-CN"/>
        </w:rPr>
        <w:t>50</w:t>
      </w:r>
      <w:r w:rsidRPr="00BE0263">
        <w:rPr>
          <w:sz w:val="24"/>
          <w:szCs w:val="24"/>
          <w:lang w:eastAsia="zh-CN"/>
        </w:rPr>
        <w:t>％就是</w:t>
      </w:r>
      <w:r w:rsidRPr="00BE0263">
        <w:rPr>
          <w:sz w:val="24"/>
          <w:szCs w:val="24"/>
          <w:lang w:eastAsia="zh-CN"/>
        </w:rPr>
        <w:t>50</w:t>
      </w:r>
      <w:r w:rsidRPr="00BE0263">
        <w:rPr>
          <w:sz w:val="24"/>
          <w:szCs w:val="24"/>
          <w:lang w:eastAsia="zh-CN"/>
        </w:rPr>
        <w:t>％米。</w:t>
      </w:r>
      <w:r w:rsidRPr="00BE0263">
        <w:rPr>
          <w:sz w:val="24"/>
          <w:szCs w:val="24"/>
          <w:lang w:eastAsia="zh-CN"/>
        </w:rPr>
        <w:t xml:space="preserve"> 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8.</w:t>
      </w:r>
      <w:r w:rsidRPr="00BE0263">
        <w:rPr>
          <w:sz w:val="24"/>
          <w:szCs w:val="24"/>
          <w:lang w:eastAsia="zh-CN"/>
        </w:rPr>
        <w:t>把</w:t>
      </w:r>
      <w:r w:rsidRPr="00BE0263">
        <w:rPr>
          <w:sz w:val="24"/>
          <w:szCs w:val="24"/>
          <w:lang w:eastAsia="zh-CN"/>
        </w:rPr>
        <w:t>25</w:t>
      </w:r>
      <w:r w:rsidRPr="00BE0263">
        <w:rPr>
          <w:sz w:val="24"/>
          <w:szCs w:val="24"/>
          <w:lang w:eastAsia="zh-CN"/>
        </w:rPr>
        <w:t>克盐放入</w:t>
      </w:r>
      <w:r w:rsidRPr="00BE0263">
        <w:rPr>
          <w:sz w:val="24"/>
          <w:szCs w:val="24"/>
          <w:lang w:eastAsia="zh-CN"/>
        </w:rPr>
        <w:t>100</w:t>
      </w:r>
      <w:r w:rsidRPr="00BE0263">
        <w:rPr>
          <w:sz w:val="24"/>
          <w:szCs w:val="24"/>
          <w:lang w:eastAsia="zh-CN"/>
        </w:rPr>
        <w:t>克水中，盐水含盐率是</w:t>
      </w:r>
      <w:r w:rsidRPr="00BE0263">
        <w:rPr>
          <w:sz w:val="24"/>
          <w:szCs w:val="24"/>
          <w:lang w:eastAsia="zh-CN"/>
        </w:rPr>
        <w:t>25%.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 xml:space="preserve">   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 xml:space="preserve"> 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9.</w:t>
      </w:r>
      <w:r w:rsidRPr="00BE0263">
        <w:rPr>
          <w:sz w:val="24"/>
          <w:szCs w:val="24"/>
          <w:lang w:eastAsia="zh-CN"/>
        </w:rPr>
        <w:t>一种商品先涨价</w:t>
      </w:r>
      <w:r w:rsidRPr="00BE0263">
        <w:rPr>
          <w:sz w:val="24"/>
          <w:szCs w:val="24"/>
          <w:lang w:eastAsia="zh-CN"/>
        </w:rPr>
        <w:t>10</w:t>
      </w:r>
      <w:r w:rsidRPr="00BE0263">
        <w:rPr>
          <w:sz w:val="24"/>
          <w:szCs w:val="24"/>
          <w:lang w:eastAsia="zh-CN"/>
        </w:rPr>
        <w:t>％，再降价</w:t>
      </w:r>
      <w:r w:rsidRPr="00BE0263">
        <w:rPr>
          <w:sz w:val="24"/>
          <w:szCs w:val="24"/>
          <w:lang w:eastAsia="zh-CN"/>
        </w:rPr>
        <w:t>10</w:t>
      </w:r>
      <w:r w:rsidRPr="00BE0263">
        <w:rPr>
          <w:sz w:val="24"/>
          <w:szCs w:val="24"/>
          <w:lang w:eastAsia="zh-CN"/>
        </w:rPr>
        <w:t>％，现价与原价一样。（</w:t>
      </w:r>
      <w:r w:rsidRPr="00BE0263">
        <w:rPr>
          <w:sz w:val="24"/>
          <w:szCs w:val="24"/>
          <w:lang w:eastAsia="zh-CN"/>
        </w:rPr>
        <w:t>     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 xml:space="preserve">    </w:t>
      </w:r>
    </w:p>
    <w:p w:rsidR="002C11A6" w:rsidRPr="00BE0263" w:rsidRDefault="00453417" w:rsidP="00BE0263">
      <w:pPr>
        <w:spacing w:line="240" w:lineRule="auto"/>
        <w:rPr>
          <w:sz w:val="24"/>
          <w:szCs w:val="24"/>
          <w:lang w:eastAsia="zh-CN"/>
        </w:rPr>
      </w:pPr>
      <w:r w:rsidRPr="00BE0263">
        <w:rPr>
          <w:b/>
          <w:bCs/>
          <w:sz w:val="24"/>
          <w:szCs w:val="24"/>
          <w:lang w:eastAsia="zh-CN"/>
        </w:rPr>
        <w:t>三、填空题</w:t>
      </w:r>
      <w:r w:rsidRPr="00BE0263">
        <w:rPr>
          <w:b/>
          <w:bCs/>
          <w:sz w:val="24"/>
          <w:szCs w:val="24"/>
          <w:lang w:eastAsia="zh-CN"/>
        </w:rPr>
        <w:t xml:space="preserve">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10.</w:t>
      </w:r>
      <w:r w:rsidRPr="00BE0263">
        <w:rPr>
          <w:sz w:val="24"/>
          <w:szCs w:val="24"/>
          <w:lang w:eastAsia="zh-CN"/>
        </w:rPr>
        <w:t>面粉中碳水化合物的含量约为百分之七十三．写作：</w:t>
      </w:r>
      <w:r w:rsidRPr="00BE0263">
        <w:rPr>
          <w:sz w:val="24"/>
          <w:szCs w:val="24"/>
          <w:lang w:eastAsia="zh-CN"/>
        </w:rPr>
        <w:t>________</w:t>
      </w:r>
      <w:r w:rsidRPr="00BE0263">
        <w:rPr>
          <w:sz w:val="24"/>
          <w:szCs w:val="24"/>
          <w:lang w:eastAsia="zh-CN"/>
        </w:rPr>
        <w:t>．</w:t>
      </w:r>
      <w:r w:rsidRPr="00BE0263">
        <w:rPr>
          <w:sz w:val="24"/>
          <w:szCs w:val="24"/>
          <w:lang w:eastAsia="zh-CN"/>
        </w:rPr>
        <w:t xml:space="preserve"> 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11.</w:t>
      </w:r>
      <w:r w:rsidRPr="00BE0263">
        <w:rPr>
          <w:sz w:val="24"/>
          <w:szCs w:val="24"/>
          <w:lang w:eastAsia="zh-CN"/>
        </w:rPr>
        <w:t>今年的植树面积比去年增加</w:t>
      </w:r>
      <w:r w:rsidRPr="00BE0263">
        <w:rPr>
          <w:sz w:val="24"/>
          <w:szCs w:val="24"/>
          <w:lang w:eastAsia="zh-CN"/>
        </w:rPr>
        <w:t>25%</w:t>
      </w:r>
      <w:r w:rsidRPr="00BE0263">
        <w:rPr>
          <w:sz w:val="24"/>
          <w:szCs w:val="24"/>
          <w:lang w:eastAsia="zh-CN"/>
        </w:rPr>
        <w:t>，今年的植树面积是去年的</w:t>
      </w:r>
      <w:r w:rsidRPr="00BE0263">
        <w:rPr>
          <w:sz w:val="24"/>
          <w:szCs w:val="24"/>
          <w:lang w:eastAsia="zh-CN"/>
        </w:rPr>
        <w:t>________ %</w:t>
      </w:r>
      <w:r w:rsidRPr="00BE0263">
        <w:rPr>
          <w:sz w:val="24"/>
          <w:szCs w:val="24"/>
          <w:lang w:eastAsia="zh-CN"/>
        </w:rPr>
        <w:t>。</w:t>
      </w:r>
      <w:r w:rsidRPr="00BE0263">
        <w:rPr>
          <w:sz w:val="24"/>
          <w:szCs w:val="24"/>
          <w:lang w:eastAsia="zh-CN"/>
        </w:rPr>
        <w:t xml:space="preserve"> 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12.</w:t>
      </w:r>
      <w:r w:rsidRPr="00BE0263">
        <w:rPr>
          <w:sz w:val="24"/>
          <w:szCs w:val="24"/>
          <w:lang w:eastAsia="zh-CN"/>
        </w:rPr>
        <w:t>某公司男职工人数是全公司人数的</w:t>
      </w:r>
      <w:r w:rsidRPr="00BE0263">
        <w:rPr>
          <w:sz w:val="24"/>
          <w:szCs w:val="24"/>
          <w:lang w:eastAsia="zh-CN"/>
        </w:rPr>
        <w:t>48</w:t>
      </w:r>
      <w:r w:rsidRPr="00BE0263">
        <w:rPr>
          <w:sz w:val="24"/>
          <w:szCs w:val="24"/>
          <w:lang w:eastAsia="zh-CN"/>
        </w:rPr>
        <w:t>％，这家公司女职工人数占全公司人数的</w:t>
      </w:r>
      <w:r w:rsidRPr="00BE0263">
        <w:rPr>
          <w:sz w:val="24"/>
          <w:szCs w:val="24"/>
          <w:lang w:eastAsia="zh-CN"/>
        </w:rPr>
        <w:t>________</w:t>
      </w:r>
      <w:r w:rsidRPr="00BE0263">
        <w:rPr>
          <w:sz w:val="24"/>
          <w:szCs w:val="24"/>
          <w:lang w:eastAsia="zh-CN"/>
        </w:rPr>
        <w:t>％。</w:t>
      </w:r>
      <w:r w:rsidRPr="00BE0263">
        <w:rPr>
          <w:sz w:val="24"/>
          <w:szCs w:val="24"/>
          <w:lang w:eastAsia="zh-CN"/>
        </w:rPr>
        <w:t xml:space="preserve"> 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13.3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4</w:t>
      </w:r>
      <w:r w:rsidRPr="00BE0263">
        <w:rPr>
          <w:sz w:val="24"/>
          <w:szCs w:val="24"/>
          <w:lang w:eastAsia="zh-CN"/>
        </w:rPr>
        <w:t>）一共有学生</w:t>
      </w:r>
      <w:r w:rsidRPr="00BE0263">
        <w:rPr>
          <w:sz w:val="24"/>
          <w:szCs w:val="24"/>
          <w:lang w:eastAsia="zh-CN"/>
        </w:rPr>
        <w:t>40</w:t>
      </w:r>
      <w:r w:rsidRPr="00BE0263">
        <w:rPr>
          <w:sz w:val="24"/>
          <w:szCs w:val="24"/>
          <w:lang w:eastAsia="zh-CN"/>
        </w:rPr>
        <w:t>人，在期末测试中</w:t>
      </w:r>
      <w:r w:rsidRPr="00BE0263">
        <w:rPr>
          <w:sz w:val="24"/>
          <w:szCs w:val="24"/>
          <w:lang w:eastAsia="zh-CN"/>
        </w:rPr>
        <w:t>40</w:t>
      </w:r>
      <w:r w:rsidRPr="00BE0263">
        <w:rPr>
          <w:sz w:val="24"/>
          <w:szCs w:val="24"/>
          <w:lang w:eastAsia="zh-CN"/>
        </w:rPr>
        <w:t>人的成就都在</w:t>
      </w:r>
      <w:r w:rsidRPr="00BE0263">
        <w:rPr>
          <w:sz w:val="24"/>
          <w:szCs w:val="24"/>
          <w:lang w:eastAsia="zh-CN"/>
        </w:rPr>
        <w:t>60</w:t>
      </w:r>
      <w:r w:rsidRPr="00BE0263">
        <w:rPr>
          <w:sz w:val="24"/>
          <w:szCs w:val="24"/>
          <w:lang w:eastAsia="zh-CN"/>
        </w:rPr>
        <w:t>分以上，我们说</w:t>
      </w:r>
      <w:r w:rsidRPr="00BE0263">
        <w:rPr>
          <w:sz w:val="24"/>
          <w:szCs w:val="24"/>
          <w:lang w:eastAsia="zh-CN"/>
        </w:rPr>
        <w:t>3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4</w:t>
      </w:r>
      <w:r w:rsidRPr="00BE0263">
        <w:rPr>
          <w:sz w:val="24"/>
          <w:szCs w:val="24"/>
          <w:lang w:eastAsia="zh-CN"/>
        </w:rPr>
        <w:t>）的</w:t>
      </w:r>
      <w:r w:rsidRPr="00BE0263">
        <w:rPr>
          <w:sz w:val="24"/>
          <w:szCs w:val="24"/>
          <w:lang w:eastAsia="zh-CN"/>
        </w:rPr>
        <w:t>________</w:t>
      </w:r>
      <w:r w:rsidRPr="00BE0263">
        <w:rPr>
          <w:sz w:val="24"/>
          <w:szCs w:val="24"/>
          <w:lang w:eastAsia="zh-CN"/>
        </w:rPr>
        <w:t>是</w:t>
      </w:r>
      <w:r w:rsidRPr="00BE0263">
        <w:rPr>
          <w:sz w:val="24"/>
          <w:szCs w:val="24"/>
          <w:lang w:eastAsia="zh-CN"/>
        </w:rPr>
        <w:t>100%</w:t>
      </w:r>
      <w:r w:rsidRPr="00BE0263">
        <w:rPr>
          <w:sz w:val="24"/>
          <w:szCs w:val="24"/>
          <w:lang w:eastAsia="zh-CN"/>
        </w:rPr>
        <w:t>。其中有</w:t>
      </w:r>
      <w:r w:rsidRPr="00BE0263">
        <w:rPr>
          <w:sz w:val="24"/>
          <w:szCs w:val="24"/>
          <w:lang w:eastAsia="zh-CN"/>
        </w:rPr>
        <w:t>35</w:t>
      </w:r>
      <w:r w:rsidRPr="00BE0263">
        <w:rPr>
          <w:sz w:val="24"/>
          <w:szCs w:val="24"/>
          <w:lang w:eastAsia="zh-CN"/>
        </w:rPr>
        <w:t>人成绩在</w:t>
      </w:r>
      <w:r w:rsidRPr="00BE0263">
        <w:rPr>
          <w:sz w:val="24"/>
          <w:szCs w:val="24"/>
          <w:lang w:eastAsia="zh-CN"/>
        </w:rPr>
        <w:t>80</w:t>
      </w:r>
      <w:r w:rsidRPr="00BE0263">
        <w:rPr>
          <w:sz w:val="24"/>
          <w:szCs w:val="24"/>
          <w:lang w:eastAsia="zh-CN"/>
        </w:rPr>
        <w:t>分以上，我们说这个班的优秀率高达</w:t>
      </w:r>
      <w:r w:rsidRPr="00BE0263">
        <w:rPr>
          <w:sz w:val="24"/>
          <w:szCs w:val="24"/>
          <w:lang w:eastAsia="zh-CN"/>
        </w:rPr>
        <w:t>________</w:t>
      </w:r>
      <w:r w:rsidRPr="00BE0263">
        <w:rPr>
          <w:sz w:val="24"/>
          <w:szCs w:val="24"/>
          <w:lang w:eastAsia="zh-CN"/>
        </w:rPr>
        <w:t>。</w:t>
      </w:r>
      <w:r w:rsidRPr="00BE0263">
        <w:rPr>
          <w:sz w:val="24"/>
          <w:szCs w:val="24"/>
          <w:lang w:eastAsia="zh-CN"/>
        </w:rPr>
        <w:t xml:space="preserve"> 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14.</w:t>
      </w:r>
      <w:r w:rsidRPr="00BE0263">
        <w:rPr>
          <w:sz w:val="24"/>
          <w:szCs w:val="24"/>
          <w:lang w:eastAsia="zh-CN"/>
        </w:rPr>
        <w:t>两个服装店卖同一种服装，原价都是</w:t>
      </w:r>
      <w:r w:rsidRPr="00BE0263">
        <w:rPr>
          <w:sz w:val="24"/>
          <w:szCs w:val="24"/>
          <w:lang w:eastAsia="zh-CN"/>
        </w:rPr>
        <w:t>150</w:t>
      </w:r>
      <w:r w:rsidRPr="00BE0263">
        <w:rPr>
          <w:sz w:val="24"/>
          <w:szCs w:val="24"/>
          <w:lang w:eastAsia="zh-CN"/>
        </w:rPr>
        <w:t>元．甲店先按原价降低</w:t>
      </w:r>
      <w:r w:rsidRPr="00BE0263">
        <w:rPr>
          <w:sz w:val="24"/>
          <w:szCs w:val="24"/>
          <w:lang w:eastAsia="zh-CN"/>
        </w:rPr>
        <w:t>20</w:t>
      </w:r>
      <w:r w:rsidRPr="00BE0263">
        <w:rPr>
          <w:sz w:val="24"/>
          <w:szCs w:val="24"/>
          <w:lang w:eastAsia="zh-CN"/>
        </w:rPr>
        <w:t>％出售，后来又上涨</w:t>
      </w:r>
      <w:r w:rsidRPr="00BE0263">
        <w:rPr>
          <w:sz w:val="24"/>
          <w:szCs w:val="24"/>
          <w:lang w:eastAsia="zh-CN"/>
        </w:rPr>
        <w:t>20</w:t>
      </w:r>
      <w:r w:rsidRPr="00BE0263">
        <w:rPr>
          <w:sz w:val="24"/>
          <w:szCs w:val="24"/>
          <w:lang w:eastAsia="zh-CN"/>
        </w:rPr>
        <w:t>％；乙店先按原价上涨</w:t>
      </w:r>
      <w:r w:rsidRPr="00BE0263">
        <w:rPr>
          <w:sz w:val="24"/>
          <w:szCs w:val="24"/>
          <w:lang w:eastAsia="zh-CN"/>
        </w:rPr>
        <w:t>20</w:t>
      </w:r>
      <w:r w:rsidRPr="00BE0263">
        <w:rPr>
          <w:sz w:val="24"/>
          <w:szCs w:val="24"/>
          <w:lang w:eastAsia="zh-CN"/>
        </w:rPr>
        <w:t>％出售，后来又降低</w:t>
      </w:r>
      <w:r w:rsidRPr="00BE0263">
        <w:rPr>
          <w:sz w:val="24"/>
          <w:szCs w:val="24"/>
          <w:lang w:eastAsia="zh-CN"/>
        </w:rPr>
        <w:t>20</w:t>
      </w:r>
      <w:r w:rsidRPr="00BE0263">
        <w:rPr>
          <w:sz w:val="24"/>
          <w:szCs w:val="24"/>
          <w:lang w:eastAsia="zh-CN"/>
        </w:rPr>
        <w:t>％．现在到哪家店买这种服装比较划算？</w:t>
      </w:r>
      <w:r w:rsidRPr="00BE0263">
        <w:rPr>
          <w:sz w:val="24"/>
          <w:szCs w:val="24"/>
          <w:lang w:eastAsia="zh-CN"/>
        </w:rPr>
        <w:t>________</w:t>
      </w:r>
      <w:r w:rsidRPr="00BE0263">
        <w:rPr>
          <w:sz w:val="24"/>
          <w:szCs w:val="24"/>
          <w:lang w:eastAsia="zh-CN"/>
        </w:rPr>
        <w:t>（用</w:t>
      </w:r>
      <w:r w:rsidRPr="00BE0263">
        <w:rPr>
          <w:sz w:val="24"/>
          <w:szCs w:val="24"/>
          <w:lang w:eastAsia="zh-CN"/>
        </w:rPr>
        <w:t>“</w:t>
      </w:r>
      <w:r w:rsidRPr="00BE0263">
        <w:rPr>
          <w:sz w:val="24"/>
          <w:szCs w:val="24"/>
          <w:lang w:eastAsia="zh-CN"/>
        </w:rPr>
        <w:t>甲店</w:t>
      </w:r>
      <w:r w:rsidRPr="00BE0263">
        <w:rPr>
          <w:sz w:val="24"/>
          <w:szCs w:val="24"/>
          <w:lang w:eastAsia="zh-CN"/>
        </w:rPr>
        <w:t>”“</w:t>
      </w:r>
      <w:r w:rsidRPr="00BE0263">
        <w:rPr>
          <w:sz w:val="24"/>
          <w:szCs w:val="24"/>
          <w:lang w:eastAsia="zh-CN"/>
        </w:rPr>
        <w:t>乙店</w:t>
      </w:r>
      <w:r w:rsidRPr="00BE0263">
        <w:rPr>
          <w:sz w:val="24"/>
          <w:szCs w:val="24"/>
          <w:lang w:eastAsia="zh-CN"/>
        </w:rPr>
        <w:t>”</w:t>
      </w:r>
      <w:r w:rsidRPr="00BE0263">
        <w:rPr>
          <w:sz w:val="24"/>
          <w:szCs w:val="24"/>
          <w:lang w:eastAsia="zh-CN"/>
        </w:rPr>
        <w:t>或</w:t>
      </w:r>
      <w:r w:rsidRPr="00BE0263">
        <w:rPr>
          <w:sz w:val="24"/>
          <w:szCs w:val="24"/>
          <w:lang w:eastAsia="zh-CN"/>
        </w:rPr>
        <w:t>“</w:t>
      </w:r>
      <w:r w:rsidRPr="00BE0263">
        <w:rPr>
          <w:sz w:val="24"/>
          <w:szCs w:val="24"/>
          <w:lang w:eastAsia="zh-CN"/>
        </w:rPr>
        <w:t>一样</w:t>
      </w:r>
      <w:r w:rsidRPr="00BE0263">
        <w:rPr>
          <w:sz w:val="24"/>
          <w:szCs w:val="24"/>
          <w:lang w:eastAsia="zh-CN"/>
        </w:rPr>
        <w:t>”</w:t>
      </w:r>
      <w:r w:rsidRPr="00BE0263">
        <w:rPr>
          <w:sz w:val="24"/>
          <w:szCs w:val="24"/>
          <w:lang w:eastAsia="zh-CN"/>
        </w:rPr>
        <w:t>来回答）</w:t>
      </w:r>
      <w:r w:rsidRPr="00BE0263">
        <w:rPr>
          <w:sz w:val="24"/>
          <w:szCs w:val="24"/>
          <w:lang w:eastAsia="zh-CN"/>
        </w:rPr>
        <w:t xml:space="preserve">    </w:t>
      </w:r>
    </w:p>
    <w:p w:rsidR="002C11A6" w:rsidRPr="00BE0263" w:rsidRDefault="00453417" w:rsidP="00BE0263">
      <w:pPr>
        <w:spacing w:line="240" w:lineRule="auto"/>
        <w:rPr>
          <w:sz w:val="24"/>
          <w:szCs w:val="24"/>
          <w:lang w:eastAsia="zh-CN"/>
        </w:rPr>
      </w:pPr>
      <w:r w:rsidRPr="00BE0263">
        <w:rPr>
          <w:b/>
          <w:bCs/>
          <w:sz w:val="24"/>
          <w:szCs w:val="24"/>
          <w:lang w:eastAsia="zh-CN"/>
        </w:rPr>
        <w:t>四、解答题</w:t>
      </w:r>
      <w:r w:rsidRPr="00BE0263">
        <w:rPr>
          <w:b/>
          <w:bCs/>
          <w:sz w:val="24"/>
          <w:szCs w:val="24"/>
          <w:lang w:eastAsia="zh-CN"/>
        </w:rPr>
        <w:t xml:space="preserve">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15.</w:t>
      </w:r>
      <w:r w:rsidRPr="00BE0263">
        <w:rPr>
          <w:sz w:val="24"/>
          <w:szCs w:val="24"/>
          <w:lang w:eastAsia="zh-CN"/>
        </w:rPr>
        <w:t>小敏家爸爸每月工资是</w:t>
      </w:r>
      <w:r w:rsidRPr="00BE0263">
        <w:rPr>
          <w:sz w:val="24"/>
          <w:szCs w:val="24"/>
          <w:lang w:eastAsia="zh-CN"/>
        </w:rPr>
        <w:t>5000</w:t>
      </w:r>
      <w:r w:rsidRPr="00BE0263">
        <w:rPr>
          <w:sz w:val="24"/>
          <w:szCs w:val="24"/>
          <w:lang w:eastAsia="zh-CN"/>
        </w:rPr>
        <w:t>元，妈妈每月工资是</w:t>
      </w:r>
      <w:r w:rsidRPr="00BE0263">
        <w:rPr>
          <w:sz w:val="24"/>
          <w:szCs w:val="24"/>
          <w:lang w:eastAsia="zh-CN"/>
        </w:rPr>
        <w:t>4500</w:t>
      </w:r>
      <w:r w:rsidRPr="00BE0263">
        <w:rPr>
          <w:sz w:val="24"/>
          <w:szCs w:val="24"/>
          <w:lang w:eastAsia="zh-CN"/>
        </w:rPr>
        <w:t>元．他们家每月开支大约要占爸爸妈妈两个人工资的</w:t>
      </w:r>
      <w:r w:rsidRPr="00BE0263">
        <w:rPr>
          <w:sz w:val="24"/>
          <w:szCs w:val="24"/>
          <w:lang w:eastAsia="zh-CN"/>
        </w:rPr>
        <w:t>40%</w:t>
      </w:r>
      <w:r w:rsidRPr="00BE0263">
        <w:rPr>
          <w:sz w:val="24"/>
          <w:szCs w:val="24"/>
          <w:lang w:eastAsia="zh-CN"/>
        </w:rPr>
        <w:t>，他们家每月开支多少元？</w:t>
      </w:r>
      <w:r w:rsidRPr="00BE0263">
        <w:rPr>
          <w:sz w:val="24"/>
          <w:szCs w:val="24"/>
          <w:lang w:eastAsia="zh-CN"/>
        </w:rPr>
        <w:t xml:space="preserve">    </w:t>
      </w:r>
    </w:p>
    <w:p w:rsidR="00711FB6" w:rsidRPr="00BE0263" w:rsidRDefault="00711FB6" w:rsidP="00BE0263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711FB6" w:rsidRPr="00BE0263" w:rsidRDefault="00711FB6" w:rsidP="00BE0263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711FB6" w:rsidRPr="00BE0263" w:rsidRDefault="00711FB6" w:rsidP="00BE0263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711FB6" w:rsidRPr="00BE0263" w:rsidRDefault="00711FB6" w:rsidP="00BE0263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2C11A6" w:rsidRPr="00BE0263" w:rsidRDefault="00453417" w:rsidP="00BE0263">
      <w:pPr>
        <w:spacing w:line="240" w:lineRule="auto"/>
        <w:rPr>
          <w:sz w:val="24"/>
          <w:szCs w:val="24"/>
        </w:rPr>
      </w:pPr>
      <w:r w:rsidRPr="00BE0263">
        <w:rPr>
          <w:b/>
          <w:bCs/>
          <w:sz w:val="24"/>
          <w:szCs w:val="24"/>
        </w:rPr>
        <w:t>五、综合题</w:t>
      </w:r>
      <w:r w:rsidRPr="00BE0263">
        <w:rPr>
          <w:b/>
          <w:bCs/>
          <w:sz w:val="24"/>
          <w:szCs w:val="24"/>
        </w:rPr>
        <w:t xml:space="preserve">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</w:rPr>
      </w:pPr>
      <w:r w:rsidRPr="00BE0263">
        <w:rPr>
          <w:sz w:val="24"/>
          <w:szCs w:val="24"/>
        </w:rPr>
        <w:t>16.</w:t>
      </w:r>
      <w:r w:rsidRPr="00BE0263">
        <w:rPr>
          <w:sz w:val="24"/>
          <w:szCs w:val="24"/>
        </w:rPr>
        <w:t>旅游统计</w:t>
      </w:r>
      <w:r w:rsidRPr="00BE0263">
        <w:rPr>
          <w:sz w:val="24"/>
          <w:szCs w:val="24"/>
        </w:rPr>
        <w:t xml:space="preserve">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</w:rPr>
      </w:pPr>
      <w:r w:rsidRPr="00BE0263">
        <w:rPr>
          <w:sz w:val="24"/>
          <w:szCs w:val="24"/>
        </w:rPr>
        <w:lastRenderedPageBreak/>
        <w:t xml:space="preserve"> </w:t>
      </w:r>
      <w:r w:rsidR="00BE0263" w:rsidRPr="00BE0263">
        <w:rPr>
          <w:noProof/>
          <w:sz w:val="24"/>
          <w:szCs w:val="24"/>
          <w:lang w:eastAsia="zh-CN"/>
        </w:rPr>
        <w:pict>
          <v:shape id="图片 9" o:spid="_x0000_i1033" type="#_x0000_t75" style="width:271.15pt;height:149.6pt;visibility:visible;mso-wrap-style:square">
            <v:imagedata r:id="rId11" o:title=""/>
          </v:shape>
        </w:pic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2006</w:t>
      </w:r>
      <w:r w:rsidRPr="00BE0263">
        <w:rPr>
          <w:sz w:val="24"/>
          <w:szCs w:val="24"/>
          <w:lang w:eastAsia="zh-CN"/>
        </w:rPr>
        <w:t>年国内游客人数比</w:t>
      </w:r>
      <w:r w:rsidRPr="00BE0263">
        <w:rPr>
          <w:sz w:val="24"/>
          <w:szCs w:val="24"/>
          <w:lang w:eastAsia="zh-CN"/>
        </w:rPr>
        <w:t>2005</w:t>
      </w:r>
      <w:r w:rsidRPr="00BE0263">
        <w:rPr>
          <w:sz w:val="24"/>
          <w:szCs w:val="24"/>
          <w:lang w:eastAsia="zh-CN"/>
        </w:rPr>
        <w:t>年国内游客人数增长</w:t>
      </w:r>
      <w:r w:rsidRPr="00BE0263">
        <w:rPr>
          <w:sz w:val="24"/>
          <w:szCs w:val="24"/>
          <w:lang w:eastAsia="zh-CN"/>
        </w:rPr>
        <w:t>________</w:t>
      </w:r>
      <w:r w:rsidRPr="00BE0263">
        <w:rPr>
          <w:sz w:val="24"/>
          <w:szCs w:val="24"/>
          <w:lang w:eastAsia="zh-CN"/>
        </w:rPr>
        <w:t>％。</w:t>
      </w:r>
      <w:r w:rsidRPr="00BE0263">
        <w:rPr>
          <w:sz w:val="24"/>
          <w:szCs w:val="24"/>
          <w:lang w:eastAsia="zh-CN"/>
        </w:rPr>
        <w:t xml:space="preserve"> 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2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2005</w:t>
      </w:r>
      <w:r w:rsidRPr="00BE0263">
        <w:rPr>
          <w:sz w:val="24"/>
          <w:szCs w:val="24"/>
          <w:lang w:eastAsia="zh-CN"/>
        </w:rPr>
        <w:t>年外国游客人数比</w:t>
      </w:r>
      <w:r w:rsidRPr="00BE0263">
        <w:rPr>
          <w:sz w:val="24"/>
          <w:szCs w:val="24"/>
          <w:lang w:eastAsia="zh-CN"/>
        </w:rPr>
        <w:t>2004</w:t>
      </w:r>
      <w:r w:rsidRPr="00BE0263">
        <w:rPr>
          <w:sz w:val="24"/>
          <w:szCs w:val="24"/>
          <w:lang w:eastAsia="zh-CN"/>
        </w:rPr>
        <w:t>年外国游客人数增长</w:t>
      </w:r>
      <w:r w:rsidRPr="00BE0263">
        <w:rPr>
          <w:sz w:val="24"/>
          <w:szCs w:val="24"/>
          <w:lang w:eastAsia="zh-CN"/>
        </w:rPr>
        <w:t>________</w:t>
      </w:r>
      <w:r w:rsidRPr="00BE0263">
        <w:rPr>
          <w:sz w:val="24"/>
          <w:szCs w:val="24"/>
          <w:lang w:eastAsia="zh-CN"/>
        </w:rPr>
        <w:t>％。</w:t>
      </w:r>
      <w:r w:rsidRPr="00BE0263">
        <w:rPr>
          <w:sz w:val="24"/>
          <w:szCs w:val="24"/>
          <w:lang w:eastAsia="zh-CN"/>
        </w:rPr>
        <w:t xml:space="preserve">    </w:t>
      </w:r>
    </w:p>
    <w:p w:rsidR="002C11A6" w:rsidRPr="00BE0263" w:rsidRDefault="00453417" w:rsidP="00BE0263">
      <w:pPr>
        <w:spacing w:line="240" w:lineRule="auto"/>
        <w:rPr>
          <w:sz w:val="24"/>
          <w:szCs w:val="24"/>
          <w:lang w:eastAsia="zh-CN"/>
        </w:rPr>
      </w:pPr>
      <w:r w:rsidRPr="00BE0263">
        <w:rPr>
          <w:b/>
          <w:bCs/>
          <w:sz w:val="24"/>
          <w:szCs w:val="24"/>
          <w:lang w:eastAsia="zh-CN"/>
        </w:rPr>
        <w:t>六、应用题</w:t>
      </w:r>
      <w:r w:rsidRPr="00BE0263">
        <w:rPr>
          <w:b/>
          <w:bCs/>
          <w:sz w:val="24"/>
          <w:szCs w:val="24"/>
          <w:lang w:eastAsia="zh-CN"/>
        </w:rPr>
        <w:t xml:space="preserve">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17.</w:t>
      </w:r>
      <w:r w:rsidRPr="00BE0263">
        <w:rPr>
          <w:sz w:val="24"/>
          <w:szCs w:val="24"/>
          <w:lang w:eastAsia="zh-CN"/>
        </w:rPr>
        <w:t>用</w:t>
      </w:r>
      <w:r w:rsidRPr="00BE0263">
        <w:rPr>
          <w:sz w:val="24"/>
          <w:szCs w:val="24"/>
          <w:lang w:eastAsia="zh-CN"/>
        </w:rPr>
        <w:t>800</w:t>
      </w:r>
      <w:r w:rsidRPr="00BE0263">
        <w:rPr>
          <w:sz w:val="24"/>
          <w:szCs w:val="24"/>
          <w:lang w:eastAsia="zh-CN"/>
        </w:rPr>
        <w:t>千克芝麻榨出</w:t>
      </w:r>
      <w:r w:rsidRPr="00BE0263">
        <w:rPr>
          <w:sz w:val="24"/>
          <w:szCs w:val="24"/>
          <w:lang w:eastAsia="zh-CN"/>
        </w:rPr>
        <w:t>370</w:t>
      </w:r>
      <w:r w:rsidRPr="00BE0263">
        <w:rPr>
          <w:sz w:val="24"/>
          <w:szCs w:val="24"/>
          <w:lang w:eastAsia="zh-CN"/>
        </w:rPr>
        <w:t>千克油，芝麻的出油率是多少？</w:t>
      </w:r>
      <w:r w:rsidRPr="00BE0263">
        <w:rPr>
          <w:sz w:val="24"/>
          <w:szCs w:val="24"/>
          <w:lang w:eastAsia="zh-CN"/>
        </w:rPr>
        <w:t xml:space="preserve">    </w:t>
      </w:r>
    </w:p>
    <w:p w:rsidR="00711FB6" w:rsidRPr="00BE0263" w:rsidRDefault="00711FB6" w:rsidP="00BE0263">
      <w:pPr>
        <w:spacing w:after="0" w:line="240" w:lineRule="auto"/>
        <w:rPr>
          <w:sz w:val="24"/>
          <w:szCs w:val="24"/>
          <w:lang w:eastAsia="zh-CN"/>
        </w:rPr>
      </w:pPr>
    </w:p>
    <w:p w:rsidR="00711FB6" w:rsidRPr="00BE0263" w:rsidRDefault="00711FB6" w:rsidP="00BE0263">
      <w:pPr>
        <w:spacing w:after="0" w:line="240" w:lineRule="auto"/>
        <w:rPr>
          <w:sz w:val="24"/>
          <w:szCs w:val="24"/>
          <w:lang w:eastAsia="zh-CN"/>
        </w:rPr>
      </w:pPr>
    </w:p>
    <w:p w:rsidR="00711FB6" w:rsidRPr="00BE0263" w:rsidRDefault="00711FB6" w:rsidP="00BE0263">
      <w:pPr>
        <w:spacing w:after="0" w:line="240" w:lineRule="auto"/>
        <w:rPr>
          <w:sz w:val="24"/>
          <w:szCs w:val="24"/>
          <w:lang w:eastAsia="zh-CN"/>
        </w:rPr>
      </w:pPr>
    </w:p>
    <w:p w:rsidR="00711FB6" w:rsidRPr="00BE0263" w:rsidRDefault="00711FB6" w:rsidP="00BE0263">
      <w:pPr>
        <w:spacing w:after="0" w:line="240" w:lineRule="auto"/>
        <w:rPr>
          <w:sz w:val="24"/>
          <w:szCs w:val="24"/>
          <w:lang w:eastAsia="zh-CN"/>
        </w:rPr>
      </w:pPr>
    </w:p>
    <w:p w:rsidR="00711FB6" w:rsidRPr="00BE0263" w:rsidRDefault="00711FB6" w:rsidP="00BE0263">
      <w:pPr>
        <w:spacing w:after="0" w:line="240" w:lineRule="auto"/>
        <w:rPr>
          <w:sz w:val="24"/>
          <w:szCs w:val="24"/>
          <w:lang w:eastAsia="zh-CN"/>
        </w:rPr>
      </w:pPr>
    </w:p>
    <w:p w:rsidR="00711FB6" w:rsidRPr="00BE0263" w:rsidRDefault="00711FB6" w:rsidP="00BE0263">
      <w:pPr>
        <w:spacing w:after="0" w:line="240" w:lineRule="auto"/>
        <w:rPr>
          <w:sz w:val="24"/>
          <w:szCs w:val="24"/>
          <w:lang w:eastAsia="zh-CN"/>
        </w:rPr>
      </w:pPr>
    </w:p>
    <w:p w:rsidR="00453417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18.</w:t>
      </w:r>
      <w:r w:rsidRPr="00BE0263">
        <w:rPr>
          <w:sz w:val="24"/>
          <w:szCs w:val="24"/>
          <w:lang w:eastAsia="zh-CN"/>
        </w:rPr>
        <w:t>菜市场运来一批新鲜蔬菜，其中萝卜占这批蔬菜的</w:t>
      </w:r>
      <w:r w:rsidRPr="00BE0263">
        <w:rPr>
          <w:sz w:val="24"/>
          <w:szCs w:val="24"/>
          <w:lang w:eastAsia="zh-CN"/>
        </w:rPr>
        <w:t xml:space="preserve"> </w:t>
      </w:r>
      <w:r w:rsidR="00BE1EF6" w:rsidRPr="00BE0263">
        <w:rPr>
          <w:noProof/>
          <w:sz w:val="24"/>
          <w:szCs w:val="24"/>
          <w:lang w:eastAsia="zh-CN"/>
        </w:rPr>
        <w:pict>
          <v:shape id="图片 10" o:spid="_x0000_i1034" type="#_x0000_t75" style="width:11.2pt;height:27.1pt;visibility:visible;mso-wrap-style:square">
            <v:imagedata r:id="rId12" o:title=""/>
          </v:shape>
        </w:pict>
      </w:r>
      <w:r w:rsidRPr="00BE0263">
        <w:rPr>
          <w:sz w:val="24"/>
          <w:szCs w:val="24"/>
          <w:lang w:eastAsia="zh-CN"/>
        </w:rPr>
        <w:t>，青菜占这批蔬菜的</w:t>
      </w:r>
      <w:r w:rsidRPr="00BE0263">
        <w:rPr>
          <w:sz w:val="24"/>
          <w:szCs w:val="24"/>
          <w:lang w:eastAsia="zh-CN"/>
        </w:rPr>
        <w:t>35</w:t>
      </w:r>
      <w:r w:rsidRPr="00BE0263">
        <w:rPr>
          <w:sz w:val="24"/>
          <w:szCs w:val="24"/>
          <w:lang w:eastAsia="zh-CN"/>
        </w:rPr>
        <w:t>％。已知青菜比萝卜多</w:t>
      </w:r>
      <w:r w:rsidRPr="00BE0263">
        <w:rPr>
          <w:sz w:val="24"/>
          <w:szCs w:val="24"/>
          <w:lang w:eastAsia="zh-CN"/>
        </w:rPr>
        <w:t>450</w:t>
      </w:r>
      <w:r w:rsidRPr="00BE0263">
        <w:rPr>
          <w:sz w:val="24"/>
          <w:szCs w:val="24"/>
          <w:lang w:eastAsia="zh-CN"/>
        </w:rPr>
        <w:t>千克，这批蔬菜一共有多少千克</w:t>
      </w:r>
      <w:r w:rsidRPr="00BE0263">
        <w:rPr>
          <w:sz w:val="24"/>
          <w:szCs w:val="24"/>
          <w:lang w:eastAsia="zh-CN"/>
        </w:rPr>
        <w:t xml:space="preserve">?  </w:t>
      </w:r>
    </w:p>
    <w:p w:rsidR="002C11A6" w:rsidRPr="00BE0263" w:rsidRDefault="00453417" w:rsidP="00BE0263">
      <w:pPr>
        <w:spacing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br w:type="page"/>
      </w:r>
    </w:p>
    <w:p w:rsidR="002C11A6" w:rsidRPr="00BE0263" w:rsidRDefault="00453417" w:rsidP="00BE0263">
      <w:pPr>
        <w:spacing w:line="240" w:lineRule="auto"/>
        <w:jc w:val="center"/>
        <w:rPr>
          <w:sz w:val="24"/>
          <w:szCs w:val="24"/>
          <w:lang w:eastAsia="zh-CN"/>
        </w:rPr>
      </w:pPr>
      <w:r w:rsidRPr="00BE0263">
        <w:rPr>
          <w:b/>
          <w:bCs/>
          <w:sz w:val="24"/>
          <w:szCs w:val="24"/>
          <w:lang w:eastAsia="zh-CN"/>
        </w:rPr>
        <w:t>参考答案</w:t>
      </w:r>
    </w:p>
    <w:p w:rsidR="002C11A6" w:rsidRPr="00BE0263" w:rsidRDefault="00453417" w:rsidP="00BE0263">
      <w:pPr>
        <w:spacing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一、单选题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C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【解析】【解答】解：因为工程队做一项工程全部完工，工程队做了这项工程的</w:t>
      </w:r>
      <w:r w:rsidRPr="00BE0263">
        <w:rPr>
          <w:sz w:val="24"/>
          <w:szCs w:val="24"/>
          <w:lang w:eastAsia="zh-CN"/>
        </w:rPr>
        <w:t>1÷1=100%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所以选项</w:t>
      </w:r>
      <w:r w:rsidRPr="00BE0263">
        <w:rPr>
          <w:sz w:val="24"/>
          <w:szCs w:val="24"/>
          <w:lang w:eastAsia="zh-CN"/>
        </w:rPr>
        <w:t>C</w:t>
      </w:r>
      <w:r w:rsidRPr="00BE0263">
        <w:rPr>
          <w:sz w:val="24"/>
          <w:szCs w:val="24"/>
          <w:lang w:eastAsia="zh-CN"/>
        </w:rPr>
        <w:t>是正确的．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故选：</w:t>
      </w:r>
      <w:r w:rsidRPr="00BE0263">
        <w:rPr>
          <w:sz w:val="24"/>
          <w:szCs w:val="24"/>
          <w:lang w:eastAsia="zh-CN"/>
        </w:rPr>
        <w:t>C</w:t>
      </w:r>
      <w:r w:rsidRPr="00BE0263">
        <w:rPr>
          <w:sz w:val="24"/>
          <w:szCs w:val="24"/>
          <w:lang w:eastAsia="zh-CN"/>
        </w:rPr>
        <w:t>．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【分析】把一项工程的总工作量看作</w:t>
      </w:r>
      <w:r w:rsidRPr="00BE0263">
        <w:rPr>
          <w:sz w:val="24"/>
          <w:szCs w:val="24"/>
          <w:lang w:eastAsia="zh-CN"/>
        </w:rPr>
        <w:t>“1”</w:t>
      </w:r>
      <w:r w:rsidRPr="00BE0263">
        <w:rPr>
          <w:sz w:val="24"/>
          <w:szCs w:val="24"/>
          <w:lang w:eastAsia="zh-CN"/>
        </w:rPr>
        <w:t>，工程队做一项工程全部完工，工程队做了这项工程的</w:t>
      </w:r>
      <w:r w:rsidRPr="00BE0263">
        <w:rPr>
          <w:sz w:val="24"/>
          <w:szCs w:val="24"/>
          <w:lang w:eastAsia="zh-CN"/>
        </w:rPr>
        <w:t>1÷1=100%</w:t>
      </w:r>
      <w:r w:rsidRPr="00BE0263">
        <w:rPr>
          <w:sz w:val="24"/>
          <w:szCs w:val="24"/>
          <w:lang w:eastAsia="zh-CN"/>
        </w:rPr>
        <w:t>，据此解答．关键是把一项工程的总工作量看作</w:t>
      </w:r>
      <w:r w:rsidRPr="00BE0263">
        <w:rPr>
          <w:sz w:val="24"/>
          <w:szCs w:val="24"/>
          <w:lang w:eastAsia="zh-CN"/>
        </w:rPr>
        <w:t>“1”</w:t>
      </w:r>
      <w:r w:rsidRPr="00BE0263">
        <w:rPr>
          <w:sz w:val="24"/>
          <w:szCs w:val="24"/>
          <w:lang w:eastAsia="zh-CN"/>
        </w:rPr>
        <w:t>，程队做一项工程全部完工，工程队做了这项工程的</w:t>
      </w:r>
      <w:r w:rsidRPr="00BE0263">
        <w:rPr>
          <w:sz w:val="24"/>
          <w:szCs w:val="24"/>
          <w:lang w:eastAsia="zh-CN"/>
        </w:rPr>
        <w:t>100%</w:t>
      </w:r>
      <w:r w:rsidRPr="00BE0263">
        <w:rPr>
          <w:sz w:val="24"/>
          <w:szCs w:val="24"/>
          <w:lang w:eastAsia="zh-CN"/>
        </w:rPr>
        <w:t>．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2.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 C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【解析】【解答】解：</w:t>
      </w:r>
      <w:r w:rsidRPr="00BE0263">
        <w:rPr>
          <w:sz w:val="24"/>
          <w:szCs w:val="24"/>
          <w:lang w:eastAsia="zh-CN"/>
        </w:rPr>
        <w:t>100÷(400+100)×100%</w:t>
      </w:r>
      <w:r w:rsidRPr="00BE0263">
        <w:rPr>
          <w:sz w:val="24"/>
          <w:szCs w:val="24"/>
          <w:lang w:eastAsia="zh-CN"/>
        </w:rPr>
        <w:br/>
        <w:t>=100÷500×100%</w:t>
      </w:r>
      <w:r w:rsidRPr="00BE0263">
        <w:rPr>
          <w:sz w:val="24"/>
          <w:szCs w:val="24"/>
          <w:lang w:eastAsia="zh-CN"/>
        </w:rPr>
        <w:br/>
        <w:t>=20%</w:t>
      </w:r>
      <w:r w:rsidRPr="00BE0263">
        <w:rPr>
          <w:sz w:val="24"/>
          <w:szCs w:val="24"/>
          <w:lang w:eastAsia="zh-CN"/>
        </w:rPr>
        <w:br/>
      </w:r>
      <w:r w:rsidRPr="00BE0263">
        <w:rPr>
          <w:sz w:val="24"/>
          <w:szCs w:val="24"/>
          <w:lang w:eastAsia="zh-CN"/>
        </w:rPr>
        <w:t>故答案为：</w:t>
      </w:r>
      <w:r w:rsidRPr="00BE0263">
        <w:rPr>
          <w:sz w:val="24"/>
          <w:szCs w:val="24"/>
          <w:lang w:eastAsia="zh-CN"/>
        </w:rPr>
        <w:t>C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【分析】用盐的质量除以盐水的质量再乘</w:t>
      </w:r>
      <w:r w:rsidRPr="00BE0263">
        <w:rPr>
          <w:sz w:val="24"/>
          <w:szCs w:val="24"/>
          <w:lang w:eastAsia="zh-CN"/>
        </w:rPr>
        <w:t>100%</w:t>
      </w:r>
      <w:r w:rsidRPr="00BE0263">
        <w:rPr>
          <w:sz w:val="24"/>
          <w:szCs w:val="24"/>
          <w:lang w:eastAsia="zh-CN"/>
        </w:rPr>
        <w:t>即可求出含盐率，盐的质量加上水的质量就是盐水的质量。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3.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 C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【解析】【解答】解：</w:t>
      </w:r>
      <w:r w:rsidRPr="00BE0263">
        <w:rPr>
          <w:sz w:val="24"/>
          <w:szCs w:val="24"/>
          <w:lang w:eastAsia="zh-CN"/>
        </w:rPr>
        <w:t>10÷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10+100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×100%</w:t>
      </w:r>
      <w:r w:rsidRPr="00BE0263">
        <w:rPr>
          <w:sz w:val="24"/>
          <w:szCs w:val="24"/>
          <w:lang w:eastAsia="zh-CN"/>
        </w:rPr>
        <w:br/>
        <w:t xml:space="preserve"> =10÷110×100%</w:t>
      </w:r>
      <w:r w:rsidRPr="00BE0263">
        <w:rPr>
          <w:sz w:val="24"/>
          <w:szCs w:val="24"/>
          <w:lang w:eastAsia="zh-CN"/>
        </w:rPr>
        <w:br/>
        <w:t xml:space="preserve"> ≈9.1%</w:t>
      </w:r>
      <w:r w:rsidRPr="00BE0263">
        <w:rPr>
          <w:sz w:val="24"/>
          <w:szCs w:val="24"/>
          <w:lang w:eastAsia="zh-CN"/>
        </w:rPr>
        <w:br/>
        <w:t xml:space="preserve"> </w:t>
      </w:r>
      <w:r w:rsidRPr="00BE0263">
        <w:rPr>
          <w:sz w:val="24"/>
          <w:szCs w:val="24"/>
          <w:lang w:eastAsia="zh-CN"/>
        </w:rPr>
        <w:t>故答案为：</w:t>
      </w:r>
      <w:r w:rsidRPr="00BE0263">
        <w:rPr>
          <w:sz w:val="24"/>
          <w:szCs w:val="24"/>
          <w:lang w:eastAsia="zh-CN"/>
        </w:rPr>
        <w:t>C</w:t>
      </w:r>
      <w:r w:rsidRPr="00BE0263">
        <w:rPr>
          <w:sz w:val="24"/>
          <w:szCs w:val="24"/>
          <w:lang w:eastAsia="zh-CN"/>
        </w:rPr>
        <w:t>。</w:t>
      </w:r>
      <w:r w:rsidRPr="00BE0263">
        <w:rPr>
          <w:sz w:val="24"/>
          <w:szCs w:val="24"/>
          <w:lang w:eastAsia="zh-CN"/>
        </w:rPr>
        <w:br/>
        <w:t xml:space="preserve"> </w:t>
      </w:r>
      <w:r w:rsidRPr="00BE0263">
        <w:rPr>
          <w:sz w:val="24"/>
          <w:szCs w:val="24"/>
          <w:lang w:eastAsia="zh-CN"/>
        </w:rPr>
        <w:t>【分析】含糖率</w:t>
      </w:r>
      <w:r w:rsidRPr="00BE0263">
        <w:rPr>
          <w:sz w:val="24"/>
          <w:szCs w:val="24"/>
          <w:lang w:eastAsia="zh-CN"/>
        </w:rPr>
        <w:t>=</w:t>
      </w:r>
      <w:r w:rsidRPr="00BE0263">
        <w:rPr>
          <w:sz w:val="24"/>
          <w:szCs w:val="24"/>
          <w:lang w:eastAsia="zh-CN"/>
        </w:rPr>
        <w:t>糖的质量</w:t>
      </w:r>
      <w:r w:rsidRPr="00BE0263">
        <w:rPr>
          <w:sz w:val="24"/>
          <w:szCs w:val="24"/>
          <w:lang w:eastAsia="zh-CN"/>
        </w:rPr>
        <w:t>÷</w:t>
      </w:r>
      <w:r w:rsidRPr="00BE0263">
        <w:rPr>
          <w:sz w:val="24"/>
          <w:szCs w:val="24"/>
          <w:lang w:eastAsia="zh-CN"/>
        </w:rPr>
        <w:t>糖水的质量</w:t>
      </w:r>
      <w:r w:rsidRPr="00BE0263">
        <w:rPr>
          <w:sz w:val="24"/>
          <w:szCs w:val="24"/>
          <w:lang w:eastAsia="zh-CN"/>
        </w:rPr>
        <w:t>×100%</w:t>
      </w:r>
      <w:r w:rsidRPr="00BE0263">
        <w:rPr>
          <w:sz w:val="24"/>
          <w:szCs w:val="24"/>
          <w:lang w:eastAsia="zh-CN"/>
        </w:rPr>
        <w:t>，根据公式计算即可。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4.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 B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【解析】【解答】解：这批果树的成活率是</w:t>
      </w:r>
      <w:r w:rsidRPr="00BE0263">
        <w:rPr>
          <w:sz w:val="24"/>
          <w:szCs w:val="24"/>
          <w:lang w:eastAsia="zh-CN"/>
        </w:rPr>
        <w:t>40÷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40+10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=40÷50=0.8=80%</w:t>
      </w:r>
      <w:r w:rsidRPr="00BE0263">
        <w:rPr>
          <w:sz w:val="24"/>
          <w:szCs w:val="24"/>
          <w:lang w:eastAsia="zh-CN"/>
        </w:rPr>
        <w:t>。</w:t>
      </w:r>
      <w:r w:rsidRPr="00BE0263">
        <w:rPr>
          <w:sz w:val="24"/>
          <w:szCs w:val="24"/>
          <w:lang w:eastAsia="zh-CN"/>
        </w:rPr>
        <w:br/>
        <w:t xml:space="preserve"> </w:t>
      </w:r>
      <w:r w:rsidRPr="00BE0263">
        <w:rPr>
          <w:sz w:val="24"/>
          <w:szCs w:val="24"/>
          <w:lang w:eastAsia="zh-CN"/>
        </w:rPr>
        <w:t>故答案为：</w:t>
      </w:r>
      <w:r w:rsidRPr="00BE0263">
        <w:rPr>
          <w:sz w:val="24"/>
          <w:szCs w:val="24"/>
          <w:lang w:eastAsia="zh-CN"/>
        </w:rPr>
        <w:t>B</w:t>
      </w:r>
      <w:r w:rsidRPr="00BE0263">
        <w:rPr>
          <w:sz w:val="24"/>
          <w:szCs w:val="24"/>
          <w:lang w:eastAsia="zh-CN"/>
        </w:rPr>
        <w:t>。</w:t>
      </w:r>
      <w:r w:rsidRPr="00BE0263">
        <w:rPr>
          <w:sz w:val="24"/>
          <w:szCs w:val="24"/>
          <w:lang w:eastAsia="zh-CN"/>
        </w:rPr>
        <w:br/>
        <w:t xml:space="preserve"> </w:t>
      </w:r>
      <w:r w:rsidRPr="00BE0263">
        <w:rPr>
          <w:sz w:val="24"/>
          <w:szCs w:val="24"/>
          <w:lang w:eastAsia="zh-CN"/>
        </w:rPr>
        <w:t>【分析】这批果树的成活率</w:t>
      </w:r>
      <w:r w:rsidRPr="00BE0263">
        <w:rPr>
          <w:sz w:val="24"/>
          <w:szCs w:val="24"/>
          <w:lang w:eastAsia="zh-CN"/>
        </w:rPr>
        <w:t>=</w:t>
      </w:r>
      <w:r w:rsidR="00BE0263" w:rsidRPr="00BE0263">
        <w:rPr>
          <w:noProof/>
          <w:sz w:val="24"/>
          <w:szCs w:val="24"/>
          <w:lang w:eastAsia="zh-CN"/>
        </w:rPr>
        <w:pict>
          <v:shape id="图片 11" o:spid="_x0000_i1035" type="#_x0000_t75" style="width:226.3pt;height:28.05pt;visibility:visible;mso-wrap-style:square">
            <v:imagedata r:id="rId13" o:title=""/>
          </v:shape>
        </w:pict>
      </w:r>
      <w:r w:rsidRPr="00BE0263">
        <w:rPr>
          <w:sz w:val="24"/>
          <w:szCs w:val="24"/>
          <w:lang w:eastAsia="zh-CN"/>
        </w:rPr>
        <w:t>×100%</w:t>
      </w:r>
      <w:r w:rsidRPr="00BE0263">
        <w:rPr>
          <w:sz w:val="24"/>
          <w:szCs w:val="24"/>
          <w:lang w:eastAsia="zh-CN"/>
        </w:rPr>
        <w:t>。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5.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 B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</w:t>
      </w:r>
      <w:r w:rsidRPr="00BE0263">
        <w:rPr>
          <w:sz w:val="24"/>
          <w:szCs w:val="24"/>
          <w:lang w:eastAsia="zh-CN"/>
        </w:rPr>
        <w:t>3.6÷15%=3.6÷0.15=24</w:t>
      </w:r>
      <w:r w:rsidRPr="00BE0263">
        <w:rPr>
          <w:sz w:val="24"/>
          <w:szCs w:val="24"/>
          <w:lang w:eastAsia="zh-CN"/>
        </w:rPr>
        <w:t>（元）</w:t>
      </w:r>
      <w:r w:rsidRPr="00BE0263">
        <w:rPr>
          <w:sz w:val="24"/>
          <w:szCs w:val="24"/>
          <w:lang w:eastAsia="zh-CN"/>
        </w:rPr>
        <w:br/>
      </w:r>
      <w:r w:rsidRPr="00BE0263">
        <w:rPr>
          <w:sz w:val="24"/>
          <w:szCs w:val="24"/>
          <w:lang w:eastAsia="zh-CN"/>
        </w:rPr>
        <w:t>故答案为：</w:t>
      </w:r>
      <w:r w:rsidRPr="00BE0263">
        <w:rPr>
          <w:sz w:val="24"/>
          <w:szCs w:val="24"/>
          <w:lang w:eastAsia="zh-CN"/>
        </w:rPr>
        <w:t>B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【分析】比九月份节约了</w:t>
      </w:r>
      <w:r w:rsidRPr="00BE0263">
        <w:rPr>
          <w:sz w:val="24"/>
          <w:szCs w:val="24"/>
          <w:lang w:eastAsia="zh-CN"/>
        </w:rPr>
        <w:t>15%</w:t>
      </w:r>
      <w:r w:rsidRPr="00BE0263">
        <w:rPr>
          <w:sz w:val="24"/>
          <w:szCs w:val="24"/>
          <w:lang w:eastAsia="zh-CN"/>
        </w:rPr>
        <w:t>，节约了</w:t>
      </w:r>
      <w:r w:rsidRPr="00BE0263">
        <w:rPr>
          <w:sz w:val="24"/>
          <w:szCs w:val="24"/>
          <w:lang w:eastAsia="zh-CN"/>
        </w:rPr>
        <w:t>3.6</w:t>
      </w:r>
      <w:r w:rsidRPr="00BE0263">
        <w:rPr>
          <w:sz w:val="24"/>
          <w:szCs w:val="24"/>
          <w:lang w:eastAsia="zh-CN"/>
        </w:rPr>
        <w:t>元，节约的钱数</w:t>
      </w:r>
      <w:r w:rsidRPr="00BE0263">
        <w:rPr>
          <w:sz w:val="24"/>
          <w:szCs w:val="24"/>
          <w:lang w:eastAsia="zh-CN"/>
        </w:rPr>
        <w:t>3.6÷</w:t>
      </w:r>
      <w:r w:rsidRPr="00BE0263">
        <w:rPr>
          <w:sz w:val="24"/>
          <w:szCs w:val="24"/>
          <w:lang w:eastAsia="zh-CN"/>
        </w:rPr>
        <w:t>它所对应的节约的百分数</w:t>
      </w:r>
      <w:r w:rsidRPr="00BE0263">
        <w:rPr>
          <w:sz w:val="24"/>
          <w:szCs w:val="24"/>
          <w:lang w:eastAsia="zh-CN"/>
        </w:rPr>
        <w:t>15%=</w:t>
      </w:r>
      <w:r w:rsidRPr="00BE0263">
        <w:rPr>
          <w:sz w:val="24"/>
          <w:szCs w:val="24"/>
          <w:lang w:eastAsia="zh-CN"/>
        </w:rPr>
        <w:t>九月份应缴的水费。</w:t>
      </w:r>
    </w:p>
    <w:p w:rsidR="002C11A6" w:rsidRPr="00BE0263" w:rsidRDefault="00453417" w:rsidP="00BE0263">
      <w:pPr>
        <w:spacing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二、判断题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6.</w:t>
      </w:r>
      <w:r w:rsidRPr="00BE0263">
        <w:rPr>
          <w:sz w:val="24"/>
          <w:szCs w:val="24"/>
          <w:lang w:eastAsia="zh-CN"/>
        </w:rPr>
        <w:t>【答案】正确</w:t>
      </w:r>
      <w:r w:rsidRPr="00BE0263">
        <w:rPr>
          <w:sz w:val="24"/>
          <w:szCs w:val="24"/>
          <w:lang w:eastAsia="zh-CN"/>
        </w:rPr>
        <w:t xml:space="preserve">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</w:t>
      </w:r>
      <w:r w:rsidRPr="00BE0263">
        <w:rPr>
          <w:sz w:val="24"/>
          <w:szCs w:val="24"/>
          <w:lang w:eastAsia="zh-CN"/>
        </w:rPr>
        <w:t>12.5÷12.5%=12.5÷0.125=100</w:t>
      </w:r>
      <w:r w:rsidRPr="00BE0263">
        <w:rPr>
          <w:sz w:val="24"/>
          <w:szCs w:val="24"/>
          <w:lang w:eastAsia="zh-CN"/>
        </w:rPr>
        <w:br/>
      </w:r>
      <w:r w:rsidRPr="00BE0263">
        <w:rPr>
          <w:sz w:val="24"/>
          <w:szCs w:val="24"/>
          <w:lang w:eastAsia="zh-CN"/>
        </w:rPr>
        <w:t>故答案为：正确【分析】</w:t>
      </w:r>
      <w:r w:rsidRPr="00BE0263">
        <w:rPr>
          <w:sz w:val="24"/>
          <w:szCs w:val="24"/>
          <w:lang w:eastAsia="zh-CN"/>
        </w:rPr>
        <w:t>12.5%=</w:t>
      </w:r>
      <w:r w:rsidR="00BE1EF6" w:rsidRPr="00BE0263">
        <w:rPr>
          <w:noProof/>
          <w:sz w:val="24"/>
          <w:szCs w:val="24"/>
          <w:lang w:eastAsia="zh-CN"/>
        </w:rPr>
        <w:pict>
          <v:shape id="图片 12" o:spid="_x0000_i1036" type="#_x0000_t75" style="width:24.3pt;height:20.55pt;visibility:visible;mso-wrap-style:square">
            <v:imagedata r:id="rId14" o:title=""/>
          </v:shape>
        </w:pict>
      </w:r>
      <w:r w:rsidRPr="00BE0263">
        <w:rPr>
          <w:sz w:val="24"/>
          <w:szCs w:val="24"/>
          <w:lang w:eastAsia="zh-CN"/>
        </w:rPr>
        <w:t>，</w:t>
      </w:r>
      <w:r w:rsidRPr="00BE0263">
        <w:rPr>
          <w:sz w:val="24"/>
          <w:szCs w:val="24"/>
          <w:lang w:eastAsia="zh-CN"/>
        </w:rPr>
        <w:t xml:space="preserve"> </w:t>
      </w:r>
      <w:r w:rsidRPr="00BE0263">
        <w:rPr>
          <w:sz w:val="24"/>
          <w:szCs w:val="24"/>
          <w:lang w:eastAsia="zh-CN"/>
        </w:rPr>
        <w:t>把百分号去掉，也就是把分母</w:t>
      </w:r>
      <w:r w:rsidRPr="00BE0263">
        <w:rPr>
          <w:sz w:val="24"/>
          <w:szCs w:val="24"/>
          <w:lang w:eastAsia="zh-CN"/>
        </w:rPr>
        <w:t>100</w:t>
      </w:r>
      <w:r w:rsidRPr="00BE0263">
        <w:rPr>
          <w:sz w:val="24"/>
          <w:szCs w:val="24"/>
          <w:lang w:eastAsia="zh-CN"/>
        </w:rPr>
        <w:t>去掉，就相当于把这个数就扩大到原来的</w:t>
      </w:r>
      <w:r w:rsidRPr="00BE0263">
        <w:rPr>
          <w:sz w:val="24"/>
          <w:szCs w:val="24"/>
          <w:lang w:eastAsia="zh-CN"/>
        </w:rPr>
        <w:t>100</w:t>
      </w:r>
      <w:r w:rsidRPr="00BE0263">
        <w:rPr>
          <w:sz w:val="24"/>
          <w:szCs w:val="24"/>
          <w:lang w:eastAsia="zh-CN"/>
        </w:rPr>
        <w:t>倍。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7.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 </w:t>
      </w:r>
      <w:r w:rsidRPr="00BE0263">
        <w:rPr>
          <w:sz w:val="24"/>
          <w:szCs w:val="24"/>
          <w:lang w:eastAsia="zh-CN"/>
        </w:rPr>
        <w:t>错误</w:t>
      </w:r>
      <w:r w:rsidRPr="00BE0263">
        <w:rPr>
          <w:sz w:val="24"/>
          <w:szCs w:val="24"/>
          <w:lang w:eastAsia="zh-CN"/>
        </w:rPr>
        <w:t xml:space="preserve">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</w:t>
      </w:r>
      <w:r w:rsidRPr="00BE0263">
        <w:rPr>
          <w:sz w:val="24"/>
          <w:szCs w:val="24"/>
          <w:lang w:eastAsia="zh-CN"/>
        </w:rPr>
        <w:t>1</w:t>
      </w:r>
      <w:r w:rsidRPr="00BE0263">
        <w:rPr>
          <w:sz w:val="24"/>
          <w:szCs w:val="24"/>
          <w:lang w:eastAsia="zh-CN"/>
        </w:rPr>
        <w:t>米的</w:t>
      </w:r>
      <w:r w:rsidRPr="00BE0263">
        <w:rPr>
          <w:sz w:val="24"/>
          <w:szCs w:val="24"/>
          <w:lang w:eastAsia="zh-CN"/>
        </w:rPr>
        <w:t>50%</w:t>
      </w:r>
      <w:r w:rsidRPr="00BE0263">
        <w:rPr>
          <w:sz w:val="24"/>
          <w:szCs w:val="24"/>
          <w:lang w:eastAsia="zh-CN"/>
        </w:rPr>
        <w:t>是</w:t>
      </w:r>
      <w:r w:rsidR="00BE1EF6" w:rsidRPr="00BE0263">
        <w:rPr>
          <w:noProof/>
          <w:sz w:val="24"/>
          <w:szCs w:val="24"/>
          <w:lang w:eastAsia="zh-CN"/>
        </w:rPr>
        <w:pict>
          <v:shape id="图片 13" o:spid="_x0000_i1037" type="#_x0000_t75" style="width:9.35pt;height:20.55pt;visibility:visible;mso-wrap-style:square">
            <v:imagedata r:id="rId15" o:title=""/>
          </v:shape>
        </w:pict>
      </w:r>
      <w:r w:rsidRPr="00BE0263">
        <w:rPr>
          <w:sz w:val="24"/>
          <w:szCs w:val="24"/>
          <w:lang w:eastAsia="zh-CN"/>
        </w:rPr>
        <w:t>米，原题说法错误</w:t>
      </w:r>
      <w:r w:rsidRPr="00BE0263">
        <w:rPr>
          <w:sz w:val="24"/>
          <w:szCs w:val="24"/>
          <w:lang w:eastAsia="zh-CN"/>
        </w:rPr>
        <w:t>.</w:t>
      </w:r>
      <w:r w:rsidRPr="00BE0263">
        <w:rPr>
          <w:sz w:val="24"/>
          <w:szCs w:val="24"/>
          <w:lang w:eastAsia="zh-CN"/>
        </w:rPr>
        <w:br/>
        <w:t xml:space="preserve"> </w:t>
      </w:r>
      <w:r w:rsidRPr="00BE0263">
        <w:rPr>
          <w:sz w:val="24"/>
          <w:szCs w:val="24"/>
          <w:lang w:eastAsia="zh-CN"/>
        </w:rPr>
        <w:t>故答案为：错误</w:t>
      </w:r>
      <w:r w:rsidRPr="00BE0263">
        <w:rPr>
          <w:sz w:val="24"/>
          <w:szCs w:val="24"/>
          <w:lang w:eastAsia="zh-CN"/>
        </w:rPr>
        <w:t xml:space="preserve">.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【分析】根据百分数的定义：百分数表示一个数是另一个数的百分之几，百分数后面不能带单位，据此判断</w:t>
      </w:r>
      <w:r w:rsidRPr="00BE0263">
        <w:rPr>
          <w:sz w:val="24"/>
          <w:szCs w:val="24"/>
          <w:lang w:eastAsia="zh-CN"/>
        </w:rPr>
        <w:t>.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lastRenderedPageBreak/>
        <w:t>8.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 </w:t>
      </w:r>
      <w:r w:rsidRPr="00BE0263">
        <w:rPr>
          <w:sz w:val="24"/>
          <w:szCs w:val="24"/>
          <w:lang w:eastAsia="zh-CN"/>
        </w:rPr>
        <w:t>错误</w:t>
      </w:r>
      <w:r w:rsidRPr="00BE0263">
        <w:rPr>
          <w:sz w:val="24"/>
          <w:szCs w:val="24"/>
          <w:lang w:eastAsia="zh-CN"/>
        </w:rPr>
        <w:t xml:space="preserve">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【解析】【解答】解：含盐率是</w:t>
      </w:r>
      <w:r w:rsidRPr="00BE0263">
        <w:rPr>
          <w:sz w:val="24"/>
          <w:szCs w:val="24"/>
          <w:lang w:eastAsia="zh-CN"/>
        </w:rPr>
        <w:t>25÷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100+25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=20%</w:t>
      </w:r>
      <w:r w:rsidRPr="00BE0263">
        <w:rPr>
          <w:sz w:val="24"/>
          <w:szCs w:val="24"/>
          <w:lang w:eastAsia="zh-CN"/>
        </w:rPr>
        <w:t>，原题计算错误。</w:t>
      </w:r>
      <w:r w:rsidRPr="00BE0263">
        <w:rPr>
          <w:sz w:val="24"/>
          <w:szCs w:val="24"/>
          <w:lang w:eastAsia="zh-CN"/>
        </w:rPr>
        <w:br/>
        <w:t xml:space="preserve"> </w:t>
      </w:r>
      <w:r w:rsidRPr="00BE0263">
        <w:rPr>
          <w:sz w:val="24"/>
          <w:szCs w:val="24"/>
          <w:lang w:eastAsia="zh-CN"/>
        </w:rPr>
        <w:t>故答案为：错误。</w:t>
      </w:r>
      <w:r w:rsidRPr="00BE0263">
        <w:rPr>
          <w:sz w:val="24"/>
          <w:szCs w:val="24"/>
          <w:lang w:eastAsia="zh-CN"/>
        </w:rPr>
        <w:br/>
        <w:t xml:space="preserve"> </w:t>
      </w:r>
      <w:r w:rsidRPr="00BE0263">
        <w:rPr>
          <w:sz w:val="24"/>
          <w:szCs w:val="24"/>
          <w:lang w:eastAsia="zh-CN"/>
        </w:rPr>
        <w:t>【分析】含盐率是盐的质量占盐水质量的百分率，用盐的质量除以盐水的质量计算即可。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9.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 </w:t>
      </w:r>
      <w:r w:rsidRPr="00BE0263">
        <w:rPr>
          <w:sz w:val="24"/>
          <w:szCs w:val="24"/>
          <w:lang w:eastAsia="zh-CN"/>
        </w:rPr>
        <w:t>错误</w:t>
      </w:r>
      <w:r w:rsidRPr="00BE0263">
        <w:rPr>
          <w:sz w:val="24"/>
          <w:szCs w:val="24"/>
          <w:lang w:eastAsia="zh-CN"/>
        </w:rPr>
        <w:t xml:space="preserve">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</w:t>
      </w:r>
      <w:r w:rsidRPr="00BE0263">
        <w:rPr>
          <w:sz w:val="24"/>
          <w:szCs w:val="24"/>
          <w:lang w:eastAsia="zh-CN"/>
        </w:rPr>
        <w:t>1×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1+10%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=1.1</w:t>
      </w:r>
      <w:r w:rsidRPr="00BE0263">
        <w:rPr>
          <w:sz w:val="24"/>
          <w:szCs w:val="24"/>
          <w:lang w:eastAsia="zh-CN"/>
        </w:rPr>
        <w:t>；</w:t>
      </w:r>
      <w:r w:rsidRPr="00BE0263">
        <w:rPr>
          <w:sz w:val="24"/>
          <w:szCs w:val="24"/>
          <w:lang w:eastAsia="zh-CN"/>
        </w:rPr>
        <w:t>1.1×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1-10%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=0.99</w:t>
      </w:r>
      <w:r w:rsidRPr="00BE0263">
        <w:rPr>
          <w:sz w:val="24"/>
          <w:szCs w:val="24"/>
          <w:lang w:eastAsia="zh-CN"/>
        </w:rPr>
        <w:t>；</w:t>
      </w:r>
      <w:r w:rsidRPr="00BE0263">
        <w:rPr>
          <w:sz w:val="24"/>
          <w:szCs w:val="24"/>
          <w:lang w:eastAsia="zh-CN"/>
        </w:rPr>
        <w:t xml:space="preserve"> </w:t>
      </w:r>
      <w:r w:rsidRPr="00BE0263">
        <w:rPr>
          <w:rFonts w:ascii="Arial"/>
          <w:sz w:val="24"/>
          <w:szCs w:val="24"/>
          <w:highlight w:val="white"/>
          <w:lang w:eastAsia="zh-CN"/>
        </w:rPr>
        <w:t>现价与原价不一样，本题错。</w:t>
      </w:r>
      <w:r w:rsidRPr="00BE0263">
        <w:rPr>
          <w:sz w:val="24"/>
          <w:szCs w:val="24"/>
          <w:lang w:eastAsia="zh-CN"/>
        </w:rPr>
        <w:br/>
      </w:r>
      <w:r w:rsidRPr="00BE0263">
        <w:rPr>
          <w:rFonts w:ascii="Arial"/>
          <w:sz w:val="24"/>
          <w:szCs w:val="24"/>
          <w:highlight w:val="white"/>
          <w:lang w:eastAsia="zh-CN"/>
        </w:rPr>
        <w:t xml:space="preserve"> </w:t>
      </w:r>
      <w:r w:rsidRPr="00BE0263">
        <w:rPr>
          <w:rFonts w:ascii="Arial"/>
          <w:sz w:val="24"/>
          <w:szCs w:val="24"/>
          <w:highlight w:val="white"/>
          <w:lang w:eastAsia="zh-CN"/>
        </w:rPr>
        <w:t>故答案为：错误。</w:t>
      </w:r>
      <w:r w:rsidRPr="00BE0263">
        <w:rPr>
          <w:sz w:val="24"/>
          <w:szCs w:val="24"/>
          <w:lang w:eastAsia="zh-CN"/>
        </w:rPr>
        <w:t xml:space="preserve">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【分析】涨价是在原价的基础上涨的，降价是在价钱提高以后降的，所以涨的少，降的多，</w:t>
      </w:r>
      <w:r w:rsidRPr="00BE0263">
        <w:rPr>
          <w:sz w:val="24"/>
          <w:szCs w:val="24"/>
          <w:lang w:eastAsia="zh-CN"/>
        </w:rPr>
        <w:t xml:space="preserve"> </w:t>
      </w:r>
      <w:r w:rsidRPr="00BE0263">
        <w:rPr>
          <w:rFonts w:ascii="Arial"/>
          <w:sz w:val="24"/>
          <w:szCs w:val="24"/>
          <w:highlight w:val="white"/>
          <w:lang w:eastAsia="zh-CN"/>
        </w:rPr>
        <w:t>现价与原价不会一样。</w:t>
      </w:r>
    </w:p>
    <w:p w:rsidR="002C11A6" w:rsidRPr="00BE0263" w:rsidRDefault="00453417" w:rsidP="00BE0263">
      <w:pPr>
        <w:spacing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三、填空题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10.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73%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【解析】【解答】解：百分之七十三．写作：</w:t>
      </w:r>
      <w:r w:rsidRPr="00BE0263">
        <w:rPr>
          <w:sz w:val="24"/>
          <w:szCs w:val="24"/>
          <w:lang w:eastAsia="zh-CN"/>
        </w:rPr>
        <w:t>73%</w:t>
      </w:r>
      <w:r w:rsidRPr="00BE0263">
        <w:rPr>
          <w:sz w:val="24"/>
          <w:szCs w:val="24"/>
          <w:lang w:eastAsia="zh-CN"/>
        </w:rPr>
        <w:t>；</w:t>
      </w:r>
      <w:r w:rsidRPr="00BE0263">
        <w:rPr>
          <w:sz w:val="24"/>
          <w:szCs w:val="24"/>
          <w:lang w:eastAsia="zh-CN"/>
        </w:rPr>
        <w:br/>
      </w:r>
      <w:r w:rsidRPr="00BE0263">
        <w:rPr>
          <w:sz w:val="24"/>
          <w:szCs w:val="24"/>
          <w:lang w:eastAsia="zh-CN"/>
        </w:rPr>
        <w:t>故答案为：</w:t>
      </w:r>
      <w:r w:rsidRPr="00BE0263">
        <w:rPr>
          <w:sz w:val="24"/>
          <w:szCs w:val="24"/>
          <w:lang w:eastAsia="zh-CN"/>
        </w:rPr>
        <w:t>73%.</w:t>
      </w:r>
      <w:r w:rsidRPr="00BE0263">
        <w:rPr>
          <w:sz w:val="24"/>
          <w:szCs w:val="24"/>
          <w:lang w:eastAsia="zh-CN"/>
        </w:rPr>
        <w:br/>
      </w:r>
      <w:r w:rsidRPr="00BE0263">
        <w:rPr>
          <w:sz w:val="24"/>
          <w:szCs w:val="24"/>
          <w:lang w:eastAsia="zh-CN"/>
        </w:rPr>
        <w:t>【分析】百分数的写法：百分数通常不写成分数的形式，而是在原来的分子后面加上百分号</w:t>
      </w:r>
      <w:r w:rsidRPr="00BE0263">
        <w:rPr>
          <w:sz w:val="24"/>
          <w:szCs w:val="24"/>
          <w:lang w:eastAsia="zh-CN"/>
        </w:rPr>
        <w:t>“</w:t>
      </w:r>
      <w:r w:rsidRPr="00BE0263">
        <w:rPr>
          <w:sz w:val="24"/>
          <w:szCs w:val="24"/>
          <w:lang w:eastAsia="zh-CN"/>
        </w:rPr>
        <w:t>％</w:t>
      </w:r>
      <w:r w:rsidRPr="00BE0263">
        <w:rPr>
          <w:sz w:val="24"/>
          <w:szCs w:val="24"/>
          <w:lang w:eastAsia="zh-CN"/>
        </w:rPr>
        <w:t>”</w:t>
      </w:r>
      <w:r w:rsidRPr="00BE0263">
        <w:rPr>
          <w:sz w:val="24"/>
          <w:szCs w:val="24"/>
          <w:lang w:eastAsia="zh-CN"/>
        </w:rPr>
        <w:t>来表示．例如：百分之七十五写作</w:t>
      </w:r>
      <w:r w:rsidRPr="00BE0263">
        <w:rPr>
          <w:sz w:val="24"/>
          <w:szCs w:val="24"/>
          <w:lang w:eastAsia="zh-CN"/>
        </w:rPr>
        <w:t>75</w:t>
      </w:r>
      <w:r w:rsidRPr="00BE0263">
        <w:rPr>
          <w:sz w:val="24"/>
          <w:szCs w:val="24"/>
          <w:lang w:eastAsia="zh-CN"/>
        </w:rPr>
        <w:t>％．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</w:rPr>
      </w:pPr>
      <w:r w:rsidRPr="00BE0263">
        <w:rPr>
          <w:sz w:val="24"/>
          <w:szCs w:val="24"/>
        </w:rPr>
        <w:t>11.</w:t>
      </w:r>
      <w:r w:rsidRPr="00BE0263">
        <w:rPr>
          <w:sz w:val="24"/>
          <w:szCs w:val="24"/>
        </w:rPr>
        <w:t>【答案】</w:t>
      </w:r>
      <w:r w:rsidRPr="00BE0263">
        <w:rPr>
          <w:sz w:val="24"/>
          <w:szCs w:val="24"/>
        </w:rPr>
        <w:t xml:space="preserve"> 125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</w:rPr>
        <w:t>【解析】【解答】</w:t>
      </w:r>
      <w:r w:rsidRPr="00BE0263">
        <w:rPr>
          <w:sz w:val="24"/>
          <w:szCs w:val="24"/>
        </w:rPr>
        <w:t>1+25%=125%</w:t>
      </w:r>
      <w:r w:rsidRPr="00BE0263">
        <w:rPr>
          <w:sz w:val="24"/>
          <w:szCs w:val="24"/>
        </w:rPr>
        <w:t>。</w:t>
      </w:r>
      <w:r w:rsidRPr="00BE0263">
        <w:rPr>
          <w:sz w:val="24"/>
          <w:szCs w:val="24"/>
        </w:rPr>
        <w:br/>
        <w:t xml:space="preserve"> </w:t>
      </w:r>
      <w:r w:rsidRPr="00BE0263">
        <w:rPr>
          <w:sz w:val="24"/>
          <w:szCs w:val="24"/>
          <w:lang w:eastAsia="zh-CN"/>
        </w:rPr>
        <w:t>故答案为：</w:t>
      </w:r>
      <w:r w:rsidRPr="00BE0263">
        <w:rPr>
          <w:sz w:val="24"/>
          <w:szCs w:val="24"/>
          <w:lang w:eastAsia="zh-CN"/>
        </w:rPr>
        <w:t xml:space="preserve">125.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【分析】把去年的植树面积看做单位</w:t>
      </w:r>
      <w:r w:rsidRPr="00BE0263">
        <w:rPr>
          <w:sz w:val="24"/>
          <w:szCs w:val="24"/>
          <w:lang w:eastAsia="zh-CN"/>
        </w:rPr>
        <w:t>1</w:t>
      </w:r>
      <w:r w:rsidRPr="00BE0263">
        <w:rPr>
          <w:sz w:val="24"/>
          <w:szCs w:val="24"/>
          <w:lang w:eastAsia="zh-CN"/>
        </w:rPr>
        <w:t>，去年的植树面积</w:t>
      </w:r>
      <w:r w:rsidRPr="00BE0263">
        <w:rPr>
          <w:sz w:val="24"/>
          <w:szCs w:val="24"/>
          <w:lang w:eastAsia="zh-CN"/>
        </w:rPr>
        <w:t>+25%=</w:t>
      </w:r>
      <w:r w:rsidRPr="00BE0263">
        <w:rPr>
          <w:sz w:val="24"/>
          <w:szCs w:val="24"/>
          <w:lang w:eastAsia="zh-CN"/>
        </w:rPr>
        <w:t>今年的植树面积。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12.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52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【解析】【解答】解：总人数为</w:t>
      </w:r>
      <w:r w:rsidRPr="00BE0263">
        <w:rPr>
          <w:sz w:val="24"/>
          <w:szCs w:val="24"/>
          <w:lang w:eastAsia="zh-CN"/>
        </w:rPr>
        <w:t>1</w:t>
      </w:r>
      <w:r w:rsidRPr="00BE0263">
        <w:rPr>
          <w:sz w:val="24"/>
          <w:szCs w:val="24"/>
          <w:lang w:eastAsia="zh-CN"/>
        </w:rPr>
        <w:t>，所以女职工占</w:t>
      </w:r>
      <w:r w:rsidRPr="00BE0263">
        <w:rPr>
          <w:sz w:val="24"/>
          <w:szCs w:val="24"/>
          <w:lang w:eastAsia="zh-CN"/>
        </w:rPr>
        <w:t>1-48%=52%</w:t>
      </w:r>
      <w:r w:rsidRPr="00BE0263">
        <w:rPr>
          <w:sz w:val="24"/>
          <w:szCs w:val="24"/>
          <w:lang w:eastAsia="zh-CN"/>
        </w:rPr>
        <w:t>。</w:t>
      </w:r>
      <w:r w:rsidRPr="00BE0263">
        <w:rPr>
          <w:sz w:val="24"/>
          <w:szCs w:val="24"/>
          <w:lang w:eastAsia="zh-CN"/>
        </w:rPr>
        <w:br/>
      </w:r>
      <w:r w:rsidRPr="00BE0263">
        <w:rPr>
          <w:sz w:val="24"/>
          <w:szCs w:val="24"/>
          <w:lang w:eastAsia="zh-CN"/>
        </w:rPr>
        <w:t>故答案为：</w:t>
      </w:r>
      <w:r w:rsidRPr="00BE0263">
        <w:rPr>
          <w:sz w:val="24"/>
          <w:szCs w:val="24"/>
          <w:lang w:eastAsia="zh-CN"/>
        </w:rPr>
        <w:t>52</w:t>
      </w:r>
      <w:r w:rsidRPr="00BE0263">
        <w:rPr>
          <w:sz w:val="24"/>
          <w:szCs w:val="24"/>
          <w:lang w:eastAsia="zh-CN"/>
        </w:rPr>
        <w:t>。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【分析】以总人数为单位</w:t>
      </w:r>
      <w:r w:rsidRPr="00BE0263">
        <w:rPr>
          <w:sz w:val="24"/>
          <w:szCs w:val="24"/>
          <w:lang w:eastAsia="zh-CN"/>
        </w:rPr>
        <w:t>“1”</w:t>
      </w:r>
      <w:r w:rsidRPr="00BE0263">
        <w:rPr>
          <w:sz w:val="24"/>
          <w:szCs w:val="24"/>
          <w:lang w:eastAsia="zh-CN"/>
        </w:rPr>
        <w:t>，用</w:t>
      </w:r>
      <w:r w:rsidRPr="00BE0263">
        <w:rPr>
          <w:sz w:val="24"/>
          <w:szCs w:val="24"/>
          <w:lang w:eastAsia="zh-CN"/>
        </w:rPr>
        <w:t>1</w:t>
      </w:r>
      <w:r w:rsidRPr="00BE0263">
        <w:rPr>
          <w:sz w:val="24"/>
          <w:szCs w:val="24"/>
          <w:lang w:eastAsia="zh-CN"/>
        </w:rPr>
        <w:t>减去男职工占的百分率即可求出女职工占的百分率。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13.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 </w:t>
      </w:r>
      <w:r w:rsidRPr="00BE0263">
        <w:rPr>
          <w:sz w:val="24"/>
          <w:szCs w:val="24"/>
          <w:lang w:eastAsia="zh-CN"/>
        </w:rPr>
        <w:t>及格率；</w:t>
      </w:r>
      <w:r w:rsidRPr="00BE0263">
        <w:rPr>
          <w:sz w:val="24"/>
          <w:szCs w:val="24"/>
          <w:lang w:eastAsia="zh-CN"/>
        </w:rPr>
        <w:t xml:space="preserve">87.5%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【解析】【解答】解：成绩在</w:t>
      </w:r>
      <w:r w:rsidRPr="00BE0263">
        <w:rPr>
          <w:sz w:val="24"/>
          <w:szCs w:val="24"/>
          <w:lang w:eastAsia="zh-CN"/>
        </w:rPr>
        <w:t>60</w:t>
      </w:r>
      <w:r w:rsidRPr="00BE0263">
        <w:rPr>
          <w:sz w:val="24"/>
          <w:szCs w:val="24"/>
          <w:lang w:eastAsia="zh-CN"/>
        </w:rPr>
        <w:t>分以上称为及格，所有人都及格，则及格率为</w:t>
      </w:r>
      <w:r w:rsidRPr="00BE0263">
        <w:rPr>
          <w:sz w:val="24"/>
          <w:szCs w:val="24"/>
          <w:lang w:eastAsia="zh-CN"/>
        </w:rPr>
        <w:t>100%</w:t>
      </w:r>
      <w:r w:rsidRPr="00BE0263">
        <w:rPr>
          <w:sz w:val="24"/>
          <w:szCs w:val="24"/>
          <w:lang w:eastAsia="zh-CN"/>
        </w:rPr>
        <w:t>。</w:t>
      </w:r>
      <w:r w:rsidRPr="00BE0263">
        <w:rPr>
          <w:sz w:val="24"/>
          <w:szCs w:val="24"/>
          <w:lang w:eastAsia="zh-CN"/>
        </w:rPr>
        <w:t>35÷40×100%=87.5%</w:t>
      </w:r>
      <w:r w:rsidRPr="00BE0263">
        <w:rPr>
          <w:sz w:val="24"/>
          <w:szCs w:val="24"/>
          <w:lang w:eastAsia="zh-CN"/>
        </w:rPr>
        <w:t>。</w:t>
      </w:r>
      <w:r w:rsidRPr="00BE0263">
        <w:rPr>
          <w:sz w:val="24"/>
          <w:szCs w:val="24"/>
          <w:lang w:eastAsia="zh-CN"/>
        </w:rPr>
        <w:t xml:space="preserve"> </w:t>
      </w:r>
      <w:r w:rsidRPr="00BE0263">
        <w:rPr>
          <w:sz w:val="24"/>
          <w:szCs w:val="24"/>
          <w:lang w:eastAsia="zh-CN"/>
        </w:rPr>
        <w:br/>
        <w:t xml:space="preserve">  </w:t>
      </w:r>
      <w:r w:rsidRPr="00BE0263">
        <w:rPr>
          <w:sz w:val="24"/>
          <w:szCs w:val="24"/>
          <w:lang w:eastAsia="zh-CN"/>
        </w:rPr>
        <w:t>故答案为：及格率；</w:t>
      </w:r>
      <w:r w:rsidRPr="00BE0263">
        <w:rPr>
          <w:sz w:val="24"/>
          <w:szCs w:val="24"/>
          <w:lang w:eastAsia="zh-CN"/>
        </w:rPr>
        <w:t>87.5%</w:t>
      </w:r>
      <w:r w:rsidRPr="00BE0263">
        <w:rPr>
          <w:sz w:val="24"/>
          <w:szCs w:val="24"/>
          <w:lang w:eastAsia="zh-CN"/>
        </w:rPr>
        <w:t>。</w:t>
      </w:r>
      <w:r w:rsidRPr="00BE0263">
        <w:rPr>
          <w:sz w:val="24"/>
          <w:szCs w:val="24"/>
          <w:lang w:eastAsia="zh-CN"/>
        </w:rPr>
        <w:t xml:space="preserve">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【分析】百分数是表示一个数是另一个数的百分之几</w:t>
      </w:r>
      <w:r w:rsidRPr="00BE0263">
        <w:rPr>
          <w:sz w:val="24"/>
          <w:szCs w:val="24"/>
          <w:lang w:eastAsia="zh-CN"/>
        </w:rPr>
        <w:t xml:space="preserve">  </w:t>
      </w:r>
      <w:r w:rsidRPr="00BE0263">
        <w:rPr>
          <w:sz w:val="24"/>
          <w:szCs w:val="24"/>
          <w:lang w:eastAsia="zh-CN"/>
        </w:rPr>
        <w:t>，</w:t>
      </w:r>
      <w:r w:rsidRPr="00BE0263">
        <w:rPr>
          <w:sz w:val="24"/>
          <w:szCs w:val="24"/>
          <w:lang w:eastAsia="zh-CN"/>
        </w:rPr>
        <w:t xml:space="preserve"> </w:t>
      </w:r>
      <w:r w:rsidRPr="00BE0263">
        <w:rPr>
          <w:sz w:val="24"/>
          <w:szCs w:val="24"/>
          <w:lang w:eastAsia="zh-CN"/>
        </w:rPr>
        <w:t>也叫百分率或百分比。优秀率</w:t>
      </w:r>
      <w:r w:rsidRPr="00BE0263">
        <w:rPr>
          <w:sz w:val="24"/>
          <w:szCs w:val="24"/>
          <w:lang w:eastAsia="zh-CN"/>
        </w:rPr>
        <w:t>=</w:t>
      </w:r>
      <w:r w:rsidRPr="00BE0263">
        <w:rPr>
          <w:sz w:val="24"/>
          <w:szCs w:val="24"/>
          <w:lang w:eastAsia="zh-CN"/>
        </w:rPr>
        <w:t>优秀人数</w:t>
      </w:r>
      <w:r w:rsidRPr="00BE0263">
        <w:rPr>
          <w:sz w:val="24"/>
          <w:szCs w:val="24"/>
          <w:lang w:eastAsia="zh-CN"/>
        </w:rPr>
        <w:t>÷</w:t>
      </w:r>
      <w:r w:rsidRPr="00BE0263">
        <w:rPr>
          <w:sz w:val="24"/>
          <w:szCs w:val="24"/>
          <w:lang w:eastAsia="zh-CN"/>
        </w:rPr>
        <w:t>总人数</w:t>
      </w:r>
      <w:r w:rsidRPr="00BE0263">
        <w:rPr>
          <w:sz w:val="24"/>
          <w:szCs w:val="24"/>
          <w:lang w:eastAsia="zh-CN"/>
        </w:rPr>
        <w:t>×100%</w:t>
      </w:r>
      <w:r w:rsidRPr="00BE0263">
        <w:rPr>
          <w:sz w:val="24"/>
          <w:szCs w:val="24"/>
          <w:lang w:eastAsia="zh-CN"/>
        </w:rPr>
        <w:t>。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 xml:space="preserve">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14.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 </w:t>
      </w:r>
      <w:r w:rsidRPr="00BE0263">
        <w:rPr>
          <w:sz w:val="24"/>
          <w:szCs w:val="24"/>
          <w:lang w:eastAsia="zh-CN"/>
        </w:rPr>
        <w:t>一样</w:t>
      </w:r>
      <w:r w:rsidRPr="00BE0263">
        <w:rPr>
          <w:sz w:val="24"/>
          <w:szCs w:val="24"/>
          <w:lang w:eastAsia="zh-CN"/>
        </w:rPr>
        <w:t xml:space="preserve">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【解析】【解答】甲店的现价：</w:t>
      </w:r>
      <w:r w:rsidRPr="00BE0263">
        <w:rPr>
          <w:sz w:val="24"/>
          <w:szCs w:val="24"/>
          <w:lang w:eastAsia="zh-CN"/>
        </w:rPr>
        <w:br/>
        <w:t xml:space="preserve"> 150×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1-20%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×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1+20%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br/>
        <w:t xml:space="preserve"> =150×80%×120%</w:t>
      </w:r>
      <w:r w:rsidRPr="00BE0263">
        <w:rPr>
          <w:sz w:val="24"/>
          <w:szCs w:val="24"/>
          <w:lang w:eastAsia="zh-CN"/>
        </w:rPr>
        <w:br/>
        <w:t xml:space="preserve"> =120×120%</w:t>
      </w:r>
      <w:r w:rsidRPr="00BE0263">
        <w:rPr>
          <w:sz w:val="24"/>
          <w:szCs w:val="24"/>
          <w:lang w:eastAsia="zh-CN"/>
        </w:rPr>
        <w:br/>
        <w:t xml:space="preserve"> =144</w:t>
      </w:r>
      <w:r w:rsidRPr="00BE0263">
        <w:rPr>
          <w:sz w:val="24"/>
          <w:szCs w:val="24"/>
          <w:lang w:eastAsia="zh-CN"/>
        </w:rPr>
        <w:t>（元）</w:t>
      </w:r>
      <w:r w:rsidRPr="00BE0263">
        <w:rPr>
          <w:sz w:val="24"/>
          <w:szCs w:val="24"/>
          <w:lang w:eastAsia="zh-CN"/>
        </w:rPr>
        <w:br/>
        <w:t xml:space="preserve"> </w:t>
      </w:r>
      <w:r w:rsidRPr="00BE0263">
        <w:rPr>
          <w:sz w:val="24"/>
          <w:szCs w:val="24"/>
          <w:lang w:eastAsia="zh-CN"/>
        </w:rPr>
        <w:t>乙店的现价：</w:t>
      </w:r>
      <w:r w:rsidRPr="00BE0263">
        <w:rPr>
          <w:sz w:val="24"/>
          <w:szCs w:val="24"/>
          <w:lang w:eastAsia="zh-CN"/>
        </w:rPr>
        <w:br/>
        <w:t xml:space="preserve"> 150×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1+20%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×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1-20%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br/>
        <w:t xml:space="preserve"> =150×120%×80%</w:t>
      </w:r>
      <w:r w:rsidRPr="00BE0263">
        <w:rPr>
          <w:sz w:val="24"/>
          <w:szCs w:val="24"/>
          <w:lang w:eastAsia="zh-CN"/>
        </w:rPr>
        <w:br/>
        <w:t xml:space="preserve"> =180×80%</w:t>
      </w:r>
      <w:r w:rsidRPr="00BE0263">
        <w:rPr>
          <w:sz w:val="24"/>
          <w:szCs w:val="24"/>
          <w:lang w:eastAsia="zh-CN"/>
        </w:rPr>
        <w:br/>
        <w:t xml:space="preserve"> =144</w:t>
      </w:r>
      <w:r w:rsidRPr="00BE0263">
        <w:rPr>
          <w:sz w:val="24"/>
          <w:szCs w:val="24"/>
          <w:lang w:eastAsia="zh-CN"/>
        </w:rPr>
        <w:t>（元）</w:t>
      </w:r>
      <w:r w:rsidRPr="00BE0263">
        <w:rPr>
          <w:sz w:val="24"/>
          <w:szCs w:val="24"/>
          <w:lang w:eastAsia="zh-CN"/>
        </w:rPr>
        <w:br/>
        <w:t xml:space="preserve"> 144</w:t>
      </w:r>
      <w:r w:rsidRPr="00BE0263">
        <w:rPr>
          <w:sz w:val="24"/>
          <w:szCs w:val="24"/>
          <w:lang w:eastAsia="zh-CN"/>
        </w:rPr>
        <w:t>元</w:t>
      </w:r>
      <w:r w:rsidRPr="00BE0263">
        <w:rPr>
          <w:sz w:val="24"/>
          <w:szCs w:val="24"/>
          <w:lang w:eastAsia="zh-CN"/>
        </w:rPr>
        <w:t>=144</w:t>
      </w:r>
      <w:r w:rsidRPr="00BE0263">
        <w:rPr>
          <w:sz w:val="24"/>
          <w:szCs w:val="24"/>
          <w:lang w:eastAsia="zh-CN"/>
        </w:rPr>
        <w:t>元，两个服装店价格一样</w:t>
      </w:r>
      <w:r w:rsidRPr="00BE0263">
        <w:rPr>
          <w:sz w:val="24"/>
          <w:szCs w:val="24"/>
          <w:lang w:eastAsia="zh-CN"/>
        </w:rPr>
        <w:t>.</w:t>
      </w:r>
      <w:r w:rsidRPr="00BE0263">
        <w:rPr>
          <w:sz w:val="24"/>
          <w:szCs w:val="24"/>
          <w:lang w:eastAsia="zh-CN"/>
        </w:rPr>
        <w:br/>
        <w:t xml:space="preserve"> </w:t>
      </w:r>
      <w:r w:rsidRPr="00BE0263">
        <w:rPr>
          <w:sz w:val="24"/>
          <w:szCs w:val="24"/>
          <w:lang w:eastAsia="zh-CN"/>
        </w:rPr>
        <w:t>故答案为：一样</w:t>
      </w:r>
      <w:r w:rsidRPr="00BE0263">
        <w:rPr>
          <w:sz w:val="24"/>
          <w:szCs w:val="24"/>
          <w:lang w:eastAsia="zh-CN"/>
        </w:rPr>
        <w:t xml:space="preserve">.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【分析】根据题意，分别求出甲店和乙店现在的售价，用甲店的原价</w:t>
      </w:r>
      <w:r w:rsidRPr="00BE0263">
        <w:rPr>
          <w:sz w:val="24"/>
          <w:szCs w:val="24"/>
          <w:lang w:eastAsia="zh-CN"/>
        </w:rPr>
        <w:t>×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1-20%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×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1+20%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=</w:t>
      </w:r>
      <w:r w:rsidRPr="00BE0263">
        <w:rPr>
          <w:sz w:val="24"/>
          <w:szCs w:val="24"/>
          <w:lang w:eastAsia="zh-CN"/>
        </w:rPr>
        <w:t>甲店现在的售价；乙店的原价</w:t>
      </w:r>
      <w:r w:rsidRPr="00BE0263">
        <w:rPr>
          <w:sz w:val="24"/>
          <w:szCs w:val="24"/>
          <w:lang w:eastAsia="zh-CN"/>
        </w:rPr>
        <w:t>×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1+20%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×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1-20%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=</w:t>
      </w:r>
      <w:r w:rsidRPr="00BE0263">
        <w:rPr>
          <w:sz w:val="24"/>
          <w:szCs w:val="24"/>
          <w:lang w:eastAsia="zh-CN"/>
        </w:rPr>
        <w:t>乙店现在的售价，然后对比即可解答</w:t>
      </w:r>
      <w:r w:rsidRPr="00BE0263">
        <w:rPr>
          <w:sz w:val="24"/>
          <w:szCs w:val="24"/>
          <w:lang w:eastAsia="zh-CN"/>
        </w:rPr>
        <w:t>.</w:t>
      </w:r>
    </w:p>
    <w:p w:rsidR="002C11A6" w:rsidRPr="00BE0263" w:rsidRDefault="00453417" w:rsidP="00BE0263">
      <w:pPr>
        <w:spacing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四、解答题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lastRenderedPageBreak/>
        <w:t>15.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 </w:t>
      </w:r>
      <w:r w:rsidRPr="00BE0263">
        <w:rPr>
          <w:sz w:val="24"/>
          <w:szCs w:val="24"/>
          <w:lang w:eastAsia="zh-CN"/>
        </w:rPr>
        <w:t>解：（</w:t>
      </w:r>
      <w:r w:rsidRPr="00BE0263">
        <w:rPr>
          <w:sz w:val="24"/>
          <w:szCs w:val="24"/>
          <w:lang w:eastAsia="zh-CN"/>
        </w:rPr>
        <w:t>5000+4500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 xml:space="preserve">×40%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＝</w:t>
      </w:r>
      <w:r w:rsidRPr="00BE0263">
        <w:rPr>
          <w:sz w:val="24"/>
          <w:szCs w:val="24"/>
          <w:lang w:eastAsia="zh-CN"/>
        </w:rPr>
        <w:t>9500×40%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＝</w:t>
      </w:r>
      <w:r w:rsidRPr="00BE0263">
        <w:rPr>
          <w:sz w:val="24"/>
          <w:szCs w:val="24"/>
          <w:lang w:eastAsia="zh-CN"/>
        </w:rPr>
        <w:t>3800</w:t>
      </w:r>
      <w:r w:rsidRPr="00BE0263">
        <w:rPr>
          <w:sz w:val="24"/>
          <w:szCs w:val="24"/>
          <w:lang w:eastAsia="zh-CN"/>
        </w:rPr>
        <w:t>（元）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答：他们家每月开支</w:t>
      </w:r>
      <w:r w:rsidRPr="00BE0263">
        <w:rPr>
          <w:sz w:val="24"/>
          <w:szCs w:val="24"/>
          <w:lang w:eastAsia="zh-CN"/>
        </w:rPr>
        <w:t>3800</w:t>
      </w:r>
      <w:r w:rsidRPr="00BE0263">
        <w:rPr>
          <w:sz w:val="24"/>
          <w:szCs w:val="24"/>
          <w:lang w:eastAsia="zh-CN"/>
        </w:rPr>
        <w:t>元。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【解析】【分析】把两人的工资相加，然后根据分数乘法的意义，用两人的工资和乘开支的百分率即可求出开支的钱数。</w:t>
      </w:r>
    </w:p>
    <w:p w:rsidR="002C11A6" w:rsidRPr="00BE0263" w:rsidRDefault="00453417" w:rsidP="00BE0263">
      <w:pPr>
        <w:spacing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五、综合题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16.</w:t>
      </w:r>
      <w:r w:rsidRPr="00BE0263">
        <w:rPr>
          <w:sz w:val="24"/>
          <w:szCs w:val="24"/>
          <w:lang w:eastAsia="zh-CN"/>
        </w:rPr>
        <w:t>【答案】</w:t>
      </w:r>
      <w:r w:rsidRPr="00BE0263">
        <w:rPr>
          <w:sz w:val="24"/>
          <w:szCs w:val="24"/>
          <w:lang w:eastAsia="zh-CN"/>
        </w:rPr>
        <w:t xml:space="preserve"> 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1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50</w:t>
      </w:r>
      <w:r w:rsidRPr="00BE0263">
        <w:rPr>
          <w:sz w:val="24"/>
          <w:szCs w:val="24"/>
          <w:lang w:eastAsia="zh-CN"/>
        </w:rPr>
        <w:br/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2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 xml:space="preserve">150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【解析】【解答】解：（</w:t>
      </w:r>
      <w:r w:rsidRPr="00BE0263">
        <w:rPr>
          <w:sz w:val="24"/>
          <w:szCs w:val="24"/>
          <w:lang w:eastAsia="zh-CN"/>
        </w:rPr>
        <w:t>1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2006</w:t>
      </w:r>
      <w:r w:rsidRPr="00BE0263">
        <w:rPr>
          <w:sz w:val="24"/>
          <w:szCs w:val="24"/>
          <w:lang w:eastAsia="zh-CN"/>
        </w:rPr>
        <w:t>年国内游客人数比</w:t>
      </w:r>
      <w:r w:rsidRPr="00BE0263">
        <w:rPr>
          <w:sz w:val="24"/>
          <w:szCs w:val="24"/>
          <w:lang w:eastAsia="zh-CN"/>
        </w:rPr>
        <w:t>2005</w:t>
      </w:r>
      <w:r w:rsidRPr="00BE0263">
        <w:rPr>
          <w:sz w:val="24"/>
          <w:szCs w:val="24"/>
          <w:lang w:eastAsia="zh-CN"/>
        </w:rPr>
        <w:t>年国内游客人数增长（</w:t>
      </w:r>
      <w:r w:rsidRPr="00BE0263">
        <w:rPr>
          <w:sz w:val="24"/>
          <w:szCs w:val="24"/>
          <w:lang w:eastAsia="zh-CN"/>
        </w:rPr>
        <w:t>450-300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÷300=0.5=50</w:t>
      </w:r>
      <w:r w:rsidRPr="00BE0263">
        <w:rPr>
          <w:sz w:val="24"/>
          <w:szCs w:val="24"/>
          <w:lang w:eastAsia="zh-CN"/>
        </w:rPr>
        <w:t>％；</w:t>
      </w:r>
      <w:r w:rsidRPr="00BE0263">
        <w:rPr>
          <w:sz w:val="24"/>
          <w:szCs w:val="24"/>
          <w:lang w:eastAsia="zh-CN"/>
        </w:rPr>
        <w:br/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2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2005</w:t>
      </w:r>
      <w:r w:rsidRPr="00BE0263">
        <w:rPr>
          <w:sz w:val="24"/>
          <w:szCs w:val="24"/>
          <w:lang w:eastAsia="zh-CN"/>
        </w:rPr>
        <w:t>年外国游客人数比</w:t>
      </w:r>
      <w:r w:rsidRPr="00BE0263">
        <w:rPr>
          <w:sz w:val="24"/>
          <w:szCs w:val="24"/>
          <w:lang w:eastAsia="zh-CN"/>
        </w:rPr>
        <w:t>2004</w:t>
      </w:r>
      <w:r w:rsidRPr="00BE0263">
        <w:rPr>
          <w:sz w:val="24"/>
          <w:szCs w:val="24"/>
          <w:lang w:eastAsia="zh-CN"/>
        </w:rPr>
        <w:t>年外国游客人数增长（</w:t>
      </w:r>
      <w:r w:rsidRPr="00BE0263">
        <w:rPr>
          <w:sz w:val="24"/>
          <w:szCs w:val="24"/>
          <w:lang w:eastAsia="zh-CN"/>
        </w:rPr>
        <w:t>250-100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÷100=1.5=150%</w:t>
      </w:r>
      <w:r w:rsidRPr="00BE0263">
        <w:rPr>
          <w:sz w:val="24"/>
          <w:szCs w:val="24"/>
          <w:lang w:eastAsia="zh-CN"/>
        </w:rPr>
        <w:t>。</w:t>
      </w:r>
      <w:r w:rsidRPr="00BE0263">
        <w:rPr>
          <w:sz w:val="24"/>
          <w:szCs w:val="24"/>
          <w:lang w:eastAsia="zh-CN"/>
        </w:rPr>
        <w:br/>
      </w:r>
      <w:r w:rsidRPr="00BE0263">
        <w:rPr>
          <w:sz w:val="24"/>
          <w:szCs w:val="24"/>
          <w:lang w:eastAsia="zh-CN"/>
        </w:rPr>
        <w:t>故答案为：</w:t>
      </w:r>
      <w:r w:rsidRPr="00BE0263">
        <w:rPr>
          <w:sz w:val="24"/>
          <w:szCs w:val="24"/>
          <w:lang w:eastAsia="zh-CN"/>
        </w:rPr>
        <w:t>50</w:t>
      </w:r>
      <w:r w:rsidRPr="00BE0263">
        <w:rPr>
          <w:sz w:val="24"/>
          <w:szCs w:val="24"/>
          <w:lang w:eastAsia="zh-CN"/>
        </w:rPr>
        <w:t>；</w:t>
      </w:r>
      <w:r w:rsidRPr="00BE0263">
        <w:rPr>
          <w:sz w:val="24"/>
          <w:szCs w:val="24"/>
          <w:lang w:eastAsia="zh-CN"/>
        </w:rPr>
        <w:t>150</w:t>
      </w:r>
      <w:r w:rsidRPr="00BE0263">
        <w:rPr>
          <w:sz w:val="24"/>
          <w:szCs w:val="24"/>
          <w:lang w:eastAsia="zh-CN"/>
        </w:rPr>
        <w:t>。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【分析】</w:t>
      </w:r>
      <w:r w:rsidRPr="00BE0263">
        <w:rPr>
          <w:sz w:val="24"/>
          <w:szCs w:val="24"/>
          <w:lang w:eastAsia="zh-CN"/>
        </w:rPr>
        <w:t>2006</w:t>
      </w:r>
      <w:r w:rsidRPr="00BE0263">
        <w:rPr>
          <w:sz w:val="24"/>
          <w:szCs w:val="24"/>
          <w:lang w:eastAsia="zh-CN"/>
        </w:rPr>
        <w:t>年国内游客人数比</w:t>
      </w:r>
      <w:r w:rsidRPr="00BE0263">
        <w:rPr>
          <w:sz w:val="24"/>
          <w:szCs w:val="24"/>
          <w:lang w:eastAsia="zh-CN"/>
        </w:rPr>
        <w:t>2005</w:t>
      </w:r>
      <w:r w:rsidRPr="00BE0263">
        <w:rPr>
          <w:sz w:val="24"/>
          <w:szCs w:val="24"/>
          <w:lang w:eastAsia="zh-CN"/>
        </w:rPr>
        <w:t>年国内游客人数增长百分之几</w:t>
      </w:r>
      <w:r w:rsidRPr="00BE0263">
        <w:rPr>
          <w:sz w:val="24"/>
          <w:szCs w:val="24"/>
          <w:lang w:eastAsia="zh-CN"/>
        </w:rPr>
        <w:t>= ÷2005</w:t>
      </w:r>
      <w:r w:rsidRPr="00BE0263">
        <w:rPr>
          <w:sz w:val="24"/>
          <w:szCs w:val="24"/>
          <w:lang w:eastAsia="zh-CN"/>
        </w:rPr>
        <w:t>年国内游客人数；（</w:t>
      </w:r>
      <w:r w:rsidRPr="00BE0263">
        <w:rPr>
          <w:sz w:val="24"/>
          <w:szCs w:val="24"/>
          <w:lang w:eastAsia="zh-CN"/>
        </w:rPr>
        <w:t>2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t>2005</w:t>
      </w:r>
      <w:r w:rsidRPr="00BE0263">
        <w:rPr>
          <w:sz w:val="24"/>
          <w:szCs w:val="24"/>
          <w:lang w:eastAsia="zh-CN"/>
        </w:rPr>
        <w:t>年外国游客人数比</w:t>
      </w:r>
      <w:r w:rsidRPr="00BE0263">
        <w:rPr>
          <w:sz w:val="24"/>
          <w:szCs w:val="24"/>
          <w:lang w:eastAsia="zh-CN"/>
        </w:rPr>
        <w:t>2004</w:t>
      </w:r>
      <w:r w:rsidRPr="00BE0263">
        <w:rPr>
          <w:sz w:val="24"/>
          <w:szCs w:val="24"/>
          <w:lang w:eastAsia="zh-CN"/>
        </w:rPr>
        <w:t>年外国游客人数增长百分之几</w:t>
      </w:r>
      <w:r w:rsidRPr="00BE0263">
        <w:rPr>
          <w:sz w:val="24"/>
          <w:szCs w:val="24"/>
          <w:lang w:eastAsia="zh-CN"/>
        </w:rPr>
        <w:t>= ÷2004</w:t>
      </w:r>
      <w:r w:rsidRPr="00BE0263">
        <w:rPr>
          <w:sz w:val="24"/>
          <w:szCs w:val="24"/>
          <w:lang w:eastAsia="zh-CN"/>
        </w:rPr>
        <w:t>年外国游客人数。据此代入数据作答即可。</w:t>
      </w:r>
    </w:p>
    <w:p w:rsidR="002C11A6" w:rsidRPr="00BE0263" w:rsidRDefault="00453417" w:rsidP="00BE0263">
      <w:pPr>
        <w:spacing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六、应用题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17.</w:t>
      </w:r>
      <w:r w:rsidRPr="00BE0263">
        <w:rPr>
          <w:sz w:val="24"/>
          <w:szCs w:val="24"/>
          <w:lang w:eastAsia="zh-CN"/>
        </w:rPr>
        <w:t>【答案】解：</w:t>
      </w:r>
      <w:r w:rsidRPr="00BE0263">
        <w:rPr>
          <w:sz w:val="24"/>
          <w:szCs w:val="24"/>
          <w:lang w:eastAsia="zh-CN"/>
        </w:rPr>
        <w:t xml:space="preserve"> </w:t>
      </w:r>
      <w:r w:rsidR="00BE1EF6" w:rsidRPr="00BE0263">
        <w:rPr>
          <w:noProof/>
          <w:sz w:val="24"/>
          <w:szCs w:val="24"/>
          <w:lang w:eastAsia="zh-CN"/>
        </w:rPr>
        <w:pict>
          <v:shape id="图片 14" o:spid="_x0000_i1038" type="#_x0000_t75" style="width:115.95pt;height:20.55pt;visibility:visible;mso-wrap-style:square">
            <v:imagedata r:id="rId16" o:title=""/>
          </v:shape>
        </w:pict>
      </w:r>
      <w:r w:rsidRPr="00BE0263">
        <w:rPr>
          <w:sz w:val="24"/>
          <w:szCs w:val="24"/>
          <w:lang w:eastAsia="zh-CN"/>
        </w:rPr>
        <w:t> 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答：芝麻的出油率是</w:t>
      </w:r>
      <w:r w:rsidRPr="00BE0263">
        <w:rPr>
          <w:sz w:val="24"/>
          <w:szCs w:val="24"/>
          <w:lang w:eastAsia="zh-CN"/>
        </w:rPr>
        <w:t>46.25%</w:t>
      </w:r>
      <w:r w:rsidRPr="00BE0263">
        <w:rPr>
          <w:sz w:val="24"/>
          <w:szCs w:val="24"/>
          <w:lang w:eastAsia="zh-CN"/>
        </w:rPr>
        <w:t>。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【解析】【分析】出油率是出油的质量占芝麻质量的百分率，用油的重量除以芝麻的质量再乘</w:t>
      </w:r>
      <w:r w:rsidRPr="00BE0263">
        <w:rPr>
          <w:sz w:val="24"/>
          <w:szCs w:val="24"/>
          <w:lang w:eastAsia="zh-CN"/>
        </w:rPr>
        <w:t>100%</w:t>
      </w:r>
      <w:r w:rsidRPr="00BE0263">
        <w:rPr>
          <w:sz w:val="24"/>
          <w:szCs w:val="24"/>
          <w:lang w:eastAsia="zh-CN"/>
        </w:rPr>
        <w:t>即可求出出油率。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</w:rPr>
      </w:pPr>
      <w:r w:rsidRPr="00BE0263">
        <w:rPr>
          <w:sz w:val="24"/>
          <w:szCs w:val="24"/>
        </w:rPr>
        <w:t>18.</w:t>
      </w:r>
      <w:r w:rsidRPr="00BE0263">
        <w:rPr>
          <w:sz w:val="24"/>
          <w:szCs w:val="24"/>
        </w:rPr>
        <w:t>【答案】</w:t>
      </w:r>
      <w:r w:rsidRPr="00BE0263">
        <w:rPr>
          <w:sz w:val="24"/>
          <w:szCs w:val="24"/>
        </w:rPr>
        <w:t xml:space="preserve"> </w:t>
      </w:r>
      <w:r w:rsidRPr="00BE0263">
        <w:rPr>
          <w:sz w:val="24"/>
          <w:szCs w:val="24"/>
        </w:rPr>
        <w:t>解：</w:t>
      </w:r>
      <w:r w:rsidRPr="00BE0263">
        <w:rPr>
          <w:sz w:val="24"/>
          <w:szCs w:val="24"/>
        </w:rPr>
        <w:t>450÷(35</w:t>
      </w:r>
      <w:r w:rsidRPr="00BE0263">
        <w:rPr>
          <w:sz w:val="24"/>
          <w:szCs w:val="24"/>
        </w:rPr>
        <w:t>％一</w:t>
      </w:r>
      <w:r w:rsidRPr="00BE0263">
        <w:rPr>
          <w:sz w:val="24"/>
          <w:szCs w:val="24"/>
        </w:rPr>
        <w:t xml:space="preserve"> </w:t>
      </w:r>
      <w:r w:rsidR="00BE1EF6" w:rsidRPr="00BE0263">
        <w:rPr>
          <w:noProof/>
          <w:sz w:val="24"/>
          <w:szCs w:val="24"/>
          <w:lang w:eastAsia="zh-CN"/>
        </w:rPr>
        <w:pict>
          <v:shape id="图片 15" o:spid="_x0000_i1039" type="#_x0000_t75" style="width:11.2pt;height:27.1pt;visibility:visible;mso-wrap-style:square">
            <v:imagedata r:id="rId12" o:title=""/>
          </v:shape>
        </w:pict>
      </w:r>
      <w:r w:rsidRPr="00BE0263">
        <w:rPr>
          <w:sz w:val="24"/>
          <w:szCs w:val="24"/>
        </w:rPr>
        <w:t>)=3000(</w:t>
      </w:r>
      <w:r w:rsidRPr="00BE0263">
        <w:rPr>
          <w:sz w:val="24"/>
          <w:szCs w:val="24"/>
        </w:rPr>
        <w:t>千克</w:t>
      </w:r>
      <w:r w:rsidRPr="00BE0263">
        <w:rPr>
          <w:sz w:val="24"/>
          <w:szCs w:val="24"/>
        </w:rPr>
        <w:t xml:space="preserve">)   </w:t>
      </w:r>
    </w:p>
    <w:p w:rsidR="002C11A6" w:rsidRPr="00BE0263" w:rsidRDefault="00453417" w:rsidP="00BE0263">
      <w:pPr>
        <w:spacing w:after="0" w:line="240" w:lineRule="auto"/>
        <w:rPr>
          <w:sz w:val="24"/>
          <w:szCs w:val="24"/>
          <w:lang w:eastAsia="zh-CN"/>
        </w:rPr>
      </w:pPr>
      <w:r w:rsidRPr="00BE0263">
        <w:rPr>
          <w:sz w:val="24"/>
          <w:szCs w:val="24"/>
          <w:lang w:eastAsia="zh-CN"/>
        </w:rPr>
        <w:t>【解析】【解答】</w:t>
      </w:r>
      <w:r w:rsidRPr="00BE0263">
        <w:rPr>
          <w:sz w:val="24"/>
          <w:szCs w:val="24"/>
          <w:lang w:eastAsia="zh-CN"/>
        </w:rPr>
        <w:t>450÷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35%-</w:t>
      </w:r>
      <w:r w:rsidR="00BE1EF6" w:rsidRPr="00BE0263">
        <w:rPr>
          <w:noProof/>
          <w:sz w:val="24"/>
          <w:szCs w:val="24"/>
          <w:lang w:eastAsia="zh-CN"/>
        </w:rPr>
        <w:pict>
          <v:shape id="图片 16" o:spid="_x0000_i1040" type="#_x0000_t75" style="width:9.35pt;height:20.55pt;visibility:visible;mso-wrap-style:square">
            <v:imagedata r:id="rId17" o:title=""/>
          </v:shape>
        </w:pic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br/>
        <w:t xml:space="preserve"> =450÷</w:t>
      </w:r>
      <w:r w:rsidRPr="00BE0263">
        <w:rPr>
          <w:sz w:val="24"/>
          <w:szCs w:val="24"/>
          <w:lang w:eastAsia="zh-CN"/>
        </w:rPr>
        <w:t>（</w:t>
      </w:r>
      <w:r w:rsidRPr="00BE0263">
        <w:rPr>
          <w:sz w:val="24"/>
          <w:szCs w:val="24"/>
          <w:lang w:eastAsia="zh-CN"/>
        </w:rPr>
        <w:t>0.35-0.2</w:t>
      </w:r>
      <w:r w:rsidRPr="00BE0263">
        <w:rPr>
          <w:sz w:val="24"/>
          <w:szCs w:val="24"/>
          <w:lang w:eastAsia="zh-CN"/>
        </w:rPr>
        <w:t>）</w:t>
      </w:r>
      <w:r w:rsidRPr="00BE0263">
        <w:rPr>
          <w:sz w:val="24"/>
          <w:szCs w:val="24"/>
          <w:lang w:eastAsia="zh-CN"/>
        </w:rPr>
        <w:br/>
        <w:t xml:space="preserve"> =450÷0.15</w:t>
      </w:r>
      <w:r w:rsidRPr="00BE0263">
        <w:rPr>
          <w:sz w:val="24"/>
          <w:szCs w:val="24"/>
          <w:lang w:eastAsia="zh-CN"/>
        </w:rPr>
        <w:br/>
        <w:t xml:space="preserve"> =3000</w:t>
      </w:r>
      <w:r w:rsidRPr="00BE0263">
        <w:rPr>
          <w:sz w:val="24"/>
          <w:szCs w:val="24"/>
          <w:lang w:eastAsia="zh-CN"/>
        </w:rPr>
        <w:t>（千克）</w:t>
      </w:r>
      <w:r w:rsidRPr="00BE0263">
        <w:rPr>
          <w:sz w:val="24"/>
          <w:szCs w:val="24"/>
          <w:lang w:eastAsia="zh-CN"/>
        </w:rPr>
        <w:br/>
        <w:t xml:space="preserve"> </w:t>
      </w:r>
      <w:r w:rsidRPr="00BE0263">
        <w:rPr>
          <w:sz w:val="24"/>
          <w:szCs w:val="24"/>
          <w:lang w:eastAsia="zh-CN"/>
        </w:rPr>
        <w:t>答：这批蔬菜一共有</w:t>
      </w:r>
      <w:r w:rsidRPr="00BE0263">
        <w:rPr>
          <w:sz w:val="24"/>
          <w:szCs w:val="24"/>
          <w:lang w:eastAsia="zh-CN"/>
        </w:rPr>
        <w:t>3000</w:t>
      </w:r>
      <w:r w:rsidRPr="00BE0263">
        <w:rPr>
          <w:sz w:val="24"/>
          <w:szCs w:val="24"/>
          <w:lang w:eastAsia="zh-CN"/>
        </w:rPr>
        <w:t>千克</w:t>
      </w:r>
      <w:r w:rsidRPr="00BE0263">
        <w:rPr>
          <w:sz w:val="24"/>
          <w:szCs w:val="24"/>
          <w:lang w:eastAsia="zh-CN"/>
        </w:rPr>
        <w:t>.</w:t>
      </w:r>
      <w:r w:rsidRPr="00BE0263">
        <w:rPr>
          <w:sz w:val="24"/>
          <w:szCs w:val="24"/>
          <w:lang w:eastAsia="zh-CN"/>
        </w:rPr>
        <w:br/>
        <w:t xml:space="preserve"> </w:t>
      </w:r>
      <w:r w:rsidRPr="00BE0263">
        <w:rPr>
          <w:sz w:val="24"/>
          <w:szCs w:val="24"/>
          <w:lang w:eastAsia="zh-CN"/>
        </w:rPr>
        <w:t>【分析】根据题意可知，用青菜比萝卜多的质量</w:t>
      </w:r>
      <w:r w:rsidRPr="00BE0263">
        <w:rPr>
          <w:sz w:val="24"/>
          <w:szCs w:val="24"/>
          <w:lang w:eastAsia="zh-CN"/>
        </w:rPr>
        <w:t>÷</w:t>
      </w:r>
      <w:r w:rsidRPr="00BE0263">
        <w:rPr>
          <w:sz w:val="24"/>
          <w:szCs w:val="24"/>
          <w:lang w:eastAsia="zh-CN"/>
        </w:rPr>
        <w:t>青菜比萝卜多占这批蔬菜的分率</w:t>
      </w:r>
      <w:r w:rsidRPr="00BE0263">
        <w:rPr>
          <w:sz w:val="24"/>
          <w:szCs w:val="24"/>
          <w:lang w:eastAsia="zh-CN"/>
        </w:rPr>
        <w:t>=</w:t>
      </w:r>
      <w:r w:rsidRPr="00BE0263">
        <w:rPr>
          <w:sz w:val="24"/>
          <w:szCs w:val="24"/>
          <w:lang w:eastAsia="zh-CN"/>
        </w:rPr>
        <w:t>这批蔬菜的总质量，据此列式解答</w:t>
      </w:r>
      <w:r w:rsidRPr="00BE0263">
        <w:rPr>
          <w:sz w:val="24"/>
          <w:szCs w:val="24"/>
          <w:lang w:eastAsia="zh-CN"/>
        </w:rPr>
        <w:t>.</w:t>
      </w:r>
    </w:p>
    <w:sectPr w:rsidR="002C11A6" w:rsidRPr="00BE0263">
      <w:headerReference w:type="even" r:id="rId18"/>
      <w:headerReference w:type="default" r:id="rId19"/>
      <w:footerReference w:type="default" r:id="rId2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EF6" w:rsidRDefault="00BE1EF6">
      <w:pPr>
        <w:spacing w:after="0" w:line="240" w:lineRule="auto"/>
      </w:pPr>
      <w:r>
        <w:separator/>
      </w:r>
    </w:p>
  </w:endnote>
  <w:endnote w:type="continuationSeparator" w:id="0">
    <w:p w:rsidR="00BE1EF6" w:rsidRDefault="00BE1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1A6" w:rsidRPr="00453417" w:rsidRDefault="00453417" w:rsidP="00453417">
    <w:pPr>
      <w:pStyle w:val="a4"/>
    </w:pPr>
    <w:r>
      <w:t xml:space="preserve"> </w:t>
    </w:r>
    <w:r w:rsidRPr="00453417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EF6" w:rsidRDefault="00BE1EF6">
      <w:pPr>
        <w:spacing w:after="0" w:line="240" w:lineRule="auto"/>
      </w:pPr>
      <w:r>
        <w:separator/>
      </w:r>
    </w:p>
  </w:footnote>
  <w:footnote w:type="continuationSeparator" w:id="0">
    <w:p w:rsidR="00BE1EF6" w:rsidRDefault="00BE1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1A6" w:rsidRDefault="00BE1EF6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2C11A6" w:rsidRDefault="0045341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2C11A6" w:rsidRDefault="00453417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2C11A6" w:rsidRDefault="0045341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1A6" w:rsidRPr="00453417" w:rsidRDefault="00453417" w:rsidP="00891775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5DD"/>
    <w:multiLevelType w:val="hybridMultilevel"/>
    <w:tmpl w:val="F68E66D8"/>
    <w:lvl w:ilvl="0" w:tplc="830345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8C473C0"/>
    <w:multiLevelType w:val="hybridMultilevel"/>
    <w:tmpl w:val="D12AB46E"/>
    <w:lvl w:ilvl="0" w:tplc="15090650">
      <w:start w:val="1"/>
      <w:numFmt w:val="decimal"/>
      <w:lvlText w:val="%1."/>
      <w:lvlJc w:val="left"/>
      <w:pPr>
        <w:ind w:left="720" w:hanging="360"/>
      </w:pPr>
    </w:lvl>
    <w:lvl w:ilvl="1" w:tplc="15090650" w:tentative="1">
      <w:start w:val="1"/>
      <w:numFmt w:val="lowerLetter"/>
      <w:lvlText w:val="%2."/>
      <w:lvlJc w:val="left"/>
      <w:pPr>
        <w:ind w:left="1440" w:hanging="360"/>
      </w:pPr>
    </w:lvl>
    <w:lvl w:ilvl="2" w:tplc="15090650" w:tentative="1">
      <w:start w:val="1"/>
      <w:numFmt w:val="lowerRoman"/>
      <w:lvlText w:val="%3."/>
      <w:lvlJc w:val="right"/>
      <w:pPr>
        <w:ind w:left="2160" w:hanging="180"/>
      </w:pPr>
    </w:lvl>
    <w:lvl w:ilvl="3" w:tplc="15090650" w:tentative="1">
      <w:start w:val="1"/>
      <w:numFmt w:val="decimal"/>
      <w:lvlText w:val="%4."/>
      <w:lvlJc w:val="left"/>
      <w:pPr>
        <w:ind w:left="2880" w:hanging="360"/>
      </w:pPr>
    </w:lvl>
    <w:lvl w:ilvl="4" w:tplc="15090650" w:tentative="1">
      <w:start w:val="1"/>
      <w:numFmt w:val="lowerLetter"/>
      <w:lvlText w:val="%5."/>
      <w:lvlJc w:val="left"/>
      <w:pPr>
        <w:ind w:left="3600" w:hanging="360"/>
      </w:pPr>
    </w:lvl>
    <w:lvl w:ilvl="5" w:tplc="15090650" w:tentative="1">
      <w:start w:val="1"/>
      <w:numFmt w:val="lowerRoman"/>
      <w:lvlText w:val="%6."/>
      <w:lvlJc w:val="right"/>
      <w:pPr>
        <w:ind w:left="4320" w:hanging="180"/>
      </w:pPr>
    </w:lvl>
    <w:lvl w:ilvl="6" w:tplc="15090650" w:tentative="1">
      <w:start w:val="1"/>
      <w:numFmt w:val="decimal"/>
      <w:lvlText w:val="%7."/>
      <w:lvlJc w:val="left"/>
      <w:pPr>
        <w:ind w:left="5040" w:hanging="360"/>
      </w:pPr>
    </w:lvl>
    <w:lvl w:ilvl="7" w:tplc="15090650" w:tentative="1">
      <w:start w:val="1"/>
      <w:numFmt w:val="lowerLetter"/>
      <w:lvlText w:val="%8."/>
      <w:lvlJc w:val="left"/>
      <w:pPr>
        <w:ind w:left="5760" w:hanging="360"/>
      </w:pPr>
    </w:lvl>
    <w:lvl w:ilvl="8" w:tplc="150906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48A6"/>
    <w:rsid w:val="002A22FB"/>
    <w:rsid w:val="002B1B52"/>
    <w:rsid w:val="002B79A1"/>
    <w:rsid w:val="002C11A6"/>
    <w:rsid w:val="002C5454"/>
    <w:rsid w:val="002F406B"/>
    <w:rsid w:val="003C7056"/>
    <w:rsid w:val="00453417"/>
    <w:rsid w:val="004621D6"/>
    <w:rsid w:val="004A7EC2"/>
    <w:rsid w:val="004B0B79"/>
    <w:rsid w:val="004F0475"/>
    <w:rsid w:val="0052166A"/>
    <w:rsid w:val="00570E98"/>
    <w:rsid w:val="006B7A92"/>
    <w:rsid w:val="006D054F"/>
    <w:rsid w:val="00711FB6"/>
    <w:rsid w:val="00751BBD"/>
    <w:rsid w:val="00777D0A"/>
    <w:rsid w:val="008222E8"/>
    <w:rsid w:val="00827CAC"/>
    <w:rsid w:val="008512EA"/>
    <w:rsid w:val="008860DB"/>
    <w:rsid w:val="00891775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0263"/>
    <w:rsid w:val="00BE1EF6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75404C-A5D3-4250-A394-6F8305A9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616</Words>
  <Characters>3514</Characters>
  <Application>Microsoft Office Word</Application>
  <DocSecurity>0</DocSecurity>
  <Lines>29</Lines>
  <Paragraphs>8</Paragraphs>
  <ScaleCrop>false</ScaleCrop>
  <Company>Microsoft</Company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BMT-6</cp:lastModifiedBy>
  <cp:revision>12</cp:revision>
  <dcterms:created xsi:type="dcterms:W3CDTF">2013-12-09T06:44:00Z</dcterms:created>
  <dcterms:modified xsi:type="dcterms:W3CDTF">2019-11-25T06:45:00Z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